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298AAEBE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E336CF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0C7D5B">
        <w:rPr>
          <w:sz w:val="32"/>
          <w:szCs w:val="32"/>
        </w:rPr>
        <w:t>november</w:t>
      </w:r>
      <w:r w:rsidR="005E338F">
        <w:rPr>
          <w:sz w:val="32"/>
          <w:szCs w:val="32"/>
        </w:rPr>
        <w:t xml:space="preserve"> </w:t>
      </w:r>
      <w:r w:rsidR="00FF061D">
        <w:rPr>
          <w:sz w:val="32"/>
          <w:szCs w:val="32"/>
        </w:rPr>
        <w:t>1</w:t>
      </w:r>
      <w:r w:rsidR="00E336CF">
        <w:rPr>
          <w:sz w:val="32"/>
          <w:szCs w:val="32"/>
        </w:rPr>
        <w:t>8-a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6DE73C52" w:rsidR="0037512C" w:rsidRPr="00930BFE" w:rsidRDefault="00B15AAD" w:rsidP="00930BFE">
      <w:pPr>
        <w:shd w:val="clear" w:color="auto" w:fill="FFFFFF"/>
        <w:ind w:left="780"/>
        <w:rPr>
          <w:b/>
          <w:u w:val="single"/>
        </w:rPr>
      </w:pPr>
      <w:r w:rsidRPr="00B15AAD">
        <w:rPr>
          <w:b/>
          <w:sz w:val="56"/>
          <w:szCs w:val="56"/>
          <w:u w:val="single"/>
        </w:rPr>
        <w:t>12.</w:t>
      </w:r>
      <w:r w:rsidR="0093150A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57190C84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E336CF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0C7D5B">
        <w:rPr>
          <w:b/>
          <w:sz w:val="28"/>
        </w:rPr>
        <w:t>november</w:t>
      </w:r>
      <w:r w:rsidR="005E338F">
        <w:rPr>
          <w:b/>
          <w:sz w:val="28"/>
        </w:rPr>
        <w:t xml:space="preserve"> </w:t>
      </w:r>
      <w:r w:rsidR="00FF061D">
        <w:rPr>
          <w:b/>
          <w:sz w:val="28"/>
        </w:rPr>
        <w:t>1</w:t>
      </w:r>
      <w:r w:rsidR="00E336CF">
        <w:rPr>
          <w:b/>
          <w:sz w:val="28"/>
        </w:rPr>
        <w:t>8-á</w:t>
      </w:r>
      <w:r w:rsidR="005478C4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16D7105E" w14:textId="70BCCCD9" w:rsidR="00E336CF" w:rsidRPr="00C85C5A" w:rsidRDefault="00E336CF" w:rsidP="00E336CF">
      <w:bookmarkStart w:id="0" w:name="_Hlk143072052"/>
      <w:r w:rsidRPr="00E336CF">
        <w:rPr>
          <w:b/>
          <w:bCs/>
        </w:rPr>
        <w:t xml:space="preserve">Gádoros Nagyközségi Önkormányzat Képviselő-testület </w:t>
      </w:r>
      <w:bookmarkEnd w:id="0"/>
      <w:r w:rsidRPr="00E336CF">
        <w:rPr>
          <w:b/>
          <w:bCs/>
        </w:rPr>
        <w:t>a 2025. 0</w:t>
      </w:r>
      <w:r>
        <w:rPr>
          <w:b/>
          <w:bCs/>
        </w:rPr>
        <w:t>8. 26</w:t>
      </w:r>
      <w:r w:rsidRPr="00E336CF">
        <w:rPr>
          <w:b/>
          <w:bCs/>
        </w:rPr>
        <w:t>-</w:t>
      </w:r>
      <w:r>
        <w:rPr>
          <w:b/>
          <w:bCs/>
        </w:rPr>
        <w:t>a</w:t>
      </w:r>
      <w:r w:rsidRPr="00E336CF">
        <w:rPr>
          <w:b/>
          <w:bCs/>
        </w:rPr>
        <w:t>i rend</w:t>
      </w:r>
      <w:r>
        <w:rPr>
          <w:b/>
          <w:bCs/>
        </w:rPr>
        <w:t>kívüli</w:t>
      </w:r>
      <w:r w:rsidRPr="00E336CF">
        <w:rPr>
          <w:b/>
          <w:bCs/>
        </w:rPr>
        <w:t xml:space="preserve"> ülésen </w:t>
      </w:r>
      <w:r>
        <w:rPr>
          <w:b/>
          <w:bCs/>
        </w:rPr>
        <w:t xml:space="preserve">a </w:t>
      </w:r>
      <w:r w:rsidRPr="00C85C5A">
        <w:rPr>
          <w:rFonts w:cs="Calibri"/>
          <w:b/>
          <w:sz w:val="22"/>
          <w:szCs w:val="22"/>
        </w:rPr>
        <w:t>102/2025. (VIII. 26.) KT határozat</w:t>
      </w:r>
      <w:r>
        <w:rPr>
          <w:rFonts w:cs="Calibri"/>
          <w:b/>
          <w:sz w:val="22"/>
          <w:szCs w:val="22"/>
        </w:rPr>
        <w:t xml:space="preserve">tal a </w:t>
      </w:r>
      <w:r w:rsidRPr="00C85C5A">
        <w:t>Képviselő-testület a TOP_PLUSZ-1.2.1-21-BS1-2022-00015 azonosítószámú projekt keretében „Gádoros Kossuth utcai csapadékvíz elvezetése” tárgyú, Kbt. 112. § (1) bekezdés b) pontja szerinti nemzeti, nyílt közbeszerzési eljárásban a közbeszerzésekről szóló 2015. évi CXLIII. törvény alapján úgy dönt</w:t>
      </w:r>
      <w:r>
        <w:t>ött</w:t>
      </w:r>
      <w:r w:rsidRPr="00C85C5A">
        <w:t>, hogy hozzájárul a tárgyi közbeszerzési eljárás megindításához és észrevételek nélkül jóváhagyja az Ajánlattételi felhívás és Ajánlattételi dokumentáció alapján a közbeszerzési eljárás kiírását és lefolytatását.</w:t>
      </w:r>
    </w:p>
    <w:p w14:paraId="539BA204" w14:textId="77777777" w:rsidR="00E336CF" w:rsidRPr="00C85C5A" w:rsidRDefault="00E336CF" w:rsidP="00E336CF"/>
    <w:p w14:paraId="14A35251" w14:textId="1BE0463C" w:rsidR="00E336CF" w:rsidRPr="00C85C5A" w:rsidRDefault="00E336CF" w:rsidP="00E336CF">
      <w:r w:rsidRPr="00C85C5A">
        <w:t xml:space="preserve">      Felkér</w:t>
      </w:r>
      <w:r>
        <w:t>te</w:t>
      </w:r>
      <w:r w:rsidRPr="00C85C5A">
        <w:t xml:space="preserve"> a Polgármester Urat a szükséges intézkedések megtételére.</w:t>
      </w:r>
    </w:p>
    <w:p w14:paraId="58999F40" w14:textId="77777777" w:rsidR="00E336CF" w:rsidRPr="00C85C5A" w:rsidRDefault="00E336CF" w:rsidP="00E336CF">
      <w:r w:rsidRPr="00C85C5A">
        <w:t xml:space="preserve">      Végrehajtás határideje:</w:t>
      </w:r>
      <w:r w:rsidRPr="00C85C5A">
        <w:tab/>
      </w:r>
      <w:r w:rsidRPr="00C85C5A">
        <w:tab/>
        <w:t>azonnal</w:t>
      </w:r>
    </w:p>
    <w:p w14:paraId="187F5270" w14:textId="77777777" w:rsidR="00E336CF" w:rsidRDefault="00E336CF" w:rsidP="00E336CF">
      <w:r w:rsidRPr="00C85C5A">
        <w:t xml:space="preserve">      Végrehajtásért felelős:</w:t>
      </w:r>
      <w:r w:rsidRPr="00C85C5A">
        <w:tab/>
      </w:r>
      <w:r w:rsidRPr="00C85C5A">
        <w:tab/>
        <w:t>Dr. Szilágyi Tibor polgármester</w:t>
      </w:r>
    </w:p>
    <w:p w14:paraId="678A53A6" w14:textId="6A54044A" w:rsidR="00E336CF" w:rsidRPr="00270B48" w:rsidRDefault="00270B48" w:rsidP="00E336CF">
      <w:pPr>
        <w:pStyle w:val="Listaszerbekezds"/>
        <w:numPr>
          <w:ilvl w:val="0"/>
          <w:numId w:val="31"/>
        </w:numPr>
        <w:rPr>
          <w:b/>
          <w:bCs/>
          <w:i/>
          <w:iCs/>
        </w:rPr>
      </w:pPr>
      <w:r>
        <w:rPr>
          <w:b/>
          <w:bCs/>
          <w:i/>
          <w:iCs/>
        </w:rPr>
        <w:t xml:space="preserve">A közbeszerzési eljárás jelenleg is zajlik. Az ajánlatok beérkeztek, a bírálatuk folyamatban van. </w:t>
      </w:r>
    </w:p>
    <w:p w14:paraId="40B7F3A7" w14:textId="77777777" w:rsidR="00E336CF" w:rsidRPr="00C85C5A" w:rsidRDefault="00E336CF" w:rsidP="00E336CF">
      <w:pPr>
        <w:rPr>
          <w:rFonts w:cs="Calibri"/>
          <w:szCs w:val="22"/>
        </w:rPr>
      </w:pPr>
    </w:p>
    <w:p w14:paraId="3DC9EB68" w14:textId="5A1E4D5F" w:rsidR="00E336CF" w:rsidRPr="00C85C5A" w:rsidRDefault="00E336CF" w:rsidP="00E336CF">
      <w:pPr>
        <w:contextualSpacing/>
        <w:rPr>
          <w:rFonts w:cs="Calibri"/>
          <w:szCs w:val="22"/>
        </w:rPr>
      </w:pPr>
      <w:r w:rsidRPr="00E336CF">
        <w:rPr>
          <w:rFonts w:cs="Calibri"/>
          <w:bCs/>
          <w:sz w:val="22"/>
          <w:szCs w:val="22"/>
        </w:rPr>
        <w:t>103/2025. (VIII. 26.)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C85C5A">
        <w:rPr>
          <w:rFonts w:cs="Calibri"/>
          <w:szCs w:val="22"/>
        </w:rPr>
        <w:t>Képviselő-testület a „Gádoros Kossuth utcai csapadékvíz elvezetése” TOP_PLUSZ-1.2.1-21-BS1-2022-00015 azonosítószámú projekt keretében a Bíráló bizottság létszámát és összetételét az alábbiak szerint hagy</w:t>
      </w:r>
      <w:r>
        <w:rPr>
          <w:rFonts w:cs="Calibri"/>
          <w:szCs w:val="22"/>
        </w:rPr>
        <w:t>ta</w:t>
      </w:r>
      <w:r w:rsidRPr="00C85C5A">
        <w:rPr>
          <w:rFonts w:cs="Calibri"/>
          <w:szCs w:val="22"/>
        </w:rPr>
        <w:t xml:space="preserve"> jóvá:</w:t>
      </w:r>
    </w:p>
    <w:p w14:paraId="0658CD0D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>•</w:t>
      </w:r>
      <w:r w:rsidRPr="00C85C5A">
        <w:rPr>
          <w:rFonts w:cs="Calibri"/>
          <w:szCs w:val="22"/>
        </w:rPr>
        <w:tab/>
        <w:t>1 fő pénzügyi szakértelemmel és szavazati joggal: Líbor Zsolt Istvánné</w:t>
      </w:r>
    </w:p>
    <w:p w14:paraId="17BF299E" w14:textId="77777777" w:rsidR="00E336CF" w:rsidRPr="00C85C5A" w:rsidRDefault="00E336CF" w:rsidP="00E336CF">
      <w:pPr>
        <w:ind w:left="709" w:hanging="709"/>
        <w:rPr>
          <w:rFonts w:cs="Calibri"/>
          <w:szCs w:val="22"/>
        </w:rPr>
      </w:pPr>
      <w:r w:rsidRPr="00C85C5A">
        <w:rPr>
          <w:rFonts w:cs="Calibri"/>
          <w:szCs w:val="22"/>
        </w:rPr>
        <w:t>•</w:t>
      </w:r>
      <w:r w:rsidRPr="00C85C5A">
        <w:rPr>
          <w:rFonts w:cs="Calibri"/>
          <w:szCs w:val="22"/>
        </w:rPr>
        <w:tab/>
        <w:t xml:space="preserve">1 fő közbeszerzés tárgya szerinti szakmai szakértelemmel és szavazati joggal: </w:t>
      </w:r>
      <w:proofErr w:type="spellStart"/>
      <w:r w:rsidRPr="00C85C5A">
        <w:rPr>
          <w:rFonts w:cs="Calibri"/>
          <w:szCs w:val="22"/>
        </w:rPr>
        <w:t>Mádai</w:t>
      </w:r>
      <w:proofErr w:type="spellEnd"/>
      <w:r w:rsidRPr="00C85C5A">
        <w:rPr>
          <w:rFonts w:cs="Calibri"/>
          <w:szCs w:val="22"/>
        </w:rPr>
        <w:t xml:space="preserve"> Éva</w:t>
      </w:r>
    </w:p>
    <w:p w14:paraId="1BAC473A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>•</w:t>
      </w:r>
      <w:r w:rsidRPr="00C85C5A">
        <w:rPr>
          <w:rFonts w:cs="Calibri"/>
          <w:szCs w:val="22"/>
        </w:rPr>
        <w:tab/>
        <w:t>1 fő jogi szakértelemmel és szavazati joggal: Kőszegi Erzsébet Mária</w:t>
      </w:r>
    </w:p>
    <w:p w14:paraId="3B3531B8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>•</w:t>
      </w:r>
      <w:r w:rsidRPr="00C85C5A">
        <w:rPr>
          <w:rFonts w:cs="Calibri"/>
          <w:szCs w:val="22"/>
        </w:rPr>
        <w:tab/>
        <w:t xml:space="preserve">1 fő közbeszerzési és jogi szakértelemmel és szavazati joggal: dr. </w:t>
      </w:r>
      <w:proofErr w:type="spellStart"/>
      <w:r w:rsidRPr="00C85C5A">
        <w:rPr>
          <w:rFonts w:cs="Calibri"/>
          <w:szCs w:val="22"/>
        </w:rPr>
        <w:t>Lánchidi</w:t>
      </w:r>
      <w:proofErr w:type="spellEnd"/>
      <w:r w:rsidRPr="00C85C5A">
        <w:rPr>
          <w:rFonts w:cs="Calibri"/>
          <w:szCs w:val="22"/>
        </w:rPr>
        <w:t xml:space="preserve"> Csaba felelős akkreditált közbeszerzési szaktanácsadó</w:t>
      </w:r>
    </w:p>
    <w:p w14:paraId="02C13BC9" w14:textId="77777777" w:rsidR="00E336CF" w:rsidRPr="00C85C5A" w:rsidRDefault="00E336CF" w:rsidP="00E336CF">
      <w:pPr>
        <w:rPr>
          <w:rFonts w:cs="Calibri"/>
          <w:szCs w:val="22"/>
        </w:rPr>
      </w:pPr>
    </w:p>
    <w:p w14:paraId="4A1F3CA0" w14:textId="377E80EA" w:rsidR="00E336CF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  Felkér</w:t>
      </w:r>
      <w:r>
        <w:rPr>
          <w:rFonts w:cs="Calibri"/>
          <w:szCs w:val="22"/>
        </w:rPr>
        <w:t>te</w:t>
      </w:r>
      <w:r w:rsidRPr="00C85C5A">
        <w:rPr>
          <w:rFonts w:cs="Calibri"/>
          <w:szCs w:val="22"/>
        </w:rPr>
        <w:t xml:space="preserve"> a Polgármester Urat a szükséges intézkedések megtételére.</w:t>
      </w:r>
    </w:p>
    <w:p w14:paraId="7499F0B2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  Végrehajtás határideje:</w:t>
      </w:r>
      <w:r w:rsidRPr="00C85C5A">
        <w:rPr>
          <w:rFonts w:cs="Calibri"/>
          <w:szCs w:val="22"/>
        </w:rPr>
        <w:tab/>
      </w:r>
      <w:r w:rsidRPr="00C85C5A">
        <w:rPr>
          <w:rFonts w:cs="Calibri"/>
          <w:szCs w:val="22"/>
        </w:rPr>
        <w:tab/>
        <w:t>azonnal</w:t>
      </w:r>
    </w:p>
    <w:p w14:paraId="50B3D632" w14:textId="77777777" w:rsidR="00E336CF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  Végrehajtásért felelős:</w:t>
      </w:r>
      <w:r w:rsidRPr="00C85C5A">
        <w:rPr>
          <w:rFonts w:cs="Calibri"/>
          <w:szCs w:val="22"/>
        </w:rPr>
        <w:tab/>
      </w:r>
      <w:r w:rsidRPr="00C85C5A">
        <w:rPr>
          <w:rFonts w:cs="Calibri"/>
          <w:szCs w:val="22"/>
        </w:rPr>
        <w:tab/>
        <w:t>Dr. Szilágyi Tibor polgármester</w:t>
      </w:r>
    </w:p>
    <w:p w14:paraId="1E2D2DFC" w14:textId="0190CF12" w:rsidR="00E336CF" w:rsidRPr="00E336CF" w:rsidRDefault="00E336CF" w:rsidP="00E336CF">
      <w:pPr>
        <w:pStyle w:val="Listaszerbekezds"/>
        <w:numPr>
          <w:ilvl w:val="0"/>
          <w:numId w:val="31"/>
        </w:numPr>
        <w:rPr>
          <w:rFonts w:cs="Calibri"/>
          <w:szCs w:val="22"/>
        </w:rPr>
      </w:pPr>
    </w:p>
    <w:p w14:paraId="4649CCA7" w14:textId="77777777" w:rsidR="00E336CF" w:rsidRPr="00C85C5A" w:rsidRDefault="00E336CF" w:rsidP="00E336CF">
      <w:pPr>
        <w:rPr>
          <w:rFonts w:cs="Calibri"/>
          <w:szCs w:val="22"/>
        </w:rPr>
      </w:pPr>
    </w:p>
    <w:p w14:paraId="08AAE299" w14:textId="5F2E19A8" w:rsidR="00E336CF" w:rsidRPr="00C85C5A" w:rsidRDefault="00E336CF" w:rsidP="00E336CF">
      <w:pPr>
        <w:contextualSpacing/>
        <w:rPr>
          <w:rFonts w:cs="Calibri"/>
          <w:szCs w:val="22"/>
        </w:rPr>
      </w:pPr>
      <w:r w:rsidRPr="00E336CF">
        <w:rPr>
          <w:rFonts w:cs="Calibri"/>
          <w:bCs/>
          <w:sz w:val="22"/>
          <w:szCs w:val="22"/>
        </w:rPr>
        <w:t>104/2025. (VIII. 26.)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C85C5A">
        <w:rPr>
          <w:rFonts w:cs="Calibri"/>
          <w:szCs w:val="22"/>
        </w:rPr>
        <w:t xml:space="preserve">Képviselő-testülete dönt arról, hogy a Nagyszénási Sportegyesület részére a 5932 Gádoros, Dobó István u. 16. szám alatti Szappanos Mihály Sporttelepre bérleti szerződést köt 2025. augusztus 01. napjától 2025. december 31. napjáig havi bruttó </w:t>
      </w:r>
      <w:proofErr w:type="gramStart"/>
      <w:r w:rsidRPr="00C85C5A">
        <w:rPr>
          <w:rFonts w:cs="Calibri"/>
          <w:szCs w:val="22"/>
        </w:rPr>
        <w:t>100.000,-</w:t>
      </w:r>
      <w:proofErr w:type="gramEnd"/>
      <w:r w:rsidRPr="00C85C5A">
        <w:rPr>
          <w:rFonts w:cs="Calibri"/>
          <w:szCs w:val="22"/>
        </w:rPr>
        <w:t xml:space="preserve"> Ft, azaz havi bruttó Százezer forint összegben, a közüzemi díjak megfizetése mellett.</w:t>
      </w:r>
    </w:p>
    <w:p w14:paraId="54930FA4" w14:textId="3D5EC2D7" w:rsidR="00E336CF" w:rsidRPr="00C85C5A" w:rsidRDefault="00E336CF" w:rsidP="00E336CF">
      <w:pPr>
        <w:spacing w:line="276" w:lineRule="auto"/>
        <w:rPr>
          <w:rFonts w:cs="Calibri"/>
          <w:szCs w:val="22"/>
        </w:rPr>
      </w:pPr>
      <w:r w:rsidRPr="00C85C5A">
        <w:rPr>
          <w:rFonts w:cs="Calibri"/>
          <w:szCs w:val="22"/>
        </w:rPr>
        <w:t>Felkér</w:t>
      </w:r>
      <w:r>
        <w:rPr>
          <w:rFonts w:cs="Calibri"/>
          <w:szCs w:val="22"/>
        </w:rPr>
        <w:t>te</w:t>
      </w:r>
      <w:r w:rsidRPr="00C85C5A">
        <w:rPr>
          <w:rFonts w:cs="Calibri"/>
          <w:szCs w:val="22"/>
        </w:rPr>
        <w:t xml:space="preserve"> Polgármester Urat a bérleti szerződés aláírására.</w:t>
      </w:r>
    </w:p>
    <w:p w14:paraId="28CBDBC6" w14:textId="77777777" w:rsidR="00E336CF" w:rsidRPr="00C85C5A" w:rsidRDefault="00E336CF" w:rsidP="00E336CF">
      <w:pPr>
        <w:rPr>
          <w:rFonts w:cs="Calibri"/>
          <w:szCs w:val="22"/>
        </w:rPr>
      </w:pPr>
    </w:p>
    <w:p w14:paraId="2FBB0290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Felelős: </w:t>
      </w:r>
      <w:r w:rsidRPr="00C85C5A">
        <w:rPr>
          <w:rFonts w:cs="Calibri"/>
          <w:szCs w:val="22"/>
        </w:rPr>
        <w:tab/>
        <w:t>Dr. Szilágyi Tibor polgármester</w:t>
      </w:r>
    </w:p>
    <w:p w14:paraId="345E1AAA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Értesül erről: </w:t>
      </w:r>
      <w:r w:rsidRPr="00C85C5A">
        <w:rPr>
          <w:rFonts w:cs="Calibri"/>
          <w:szCs w:val="22"/>
        </w:rPr>
        <w:tab/>
        <w:t>Radovics István Nagyszénási Sportegyesület</w:t>
      </w:r>
    </w:p>
    <w:p w14:paraId="1931C91F" w14:textId="77777777" w:rsidR="00E336CF" w:rsidRPr="00C85C5A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ab/>
      </w:r>
      <w:r w:rsidRPr="00C85C5A">
        <w:rPr>
          <w:rFonts w:cs="Calibri"/>
          <w:szCs w:val="22"/>
        </w:rPr>
        <w:tab/>
        <w:t>Libor Zsolt Istvánné pénzügyi csoportvezető</w:t>
      </w:r>
    </w:p>
    <w:p w14:paraId="25FD6A2D" w14:textId="77777777" w:rsidR="00E336CF" w:rsidRDefault="00E336CF" w:rsidP="00E336CF">
      <w:pPr>
        <w:rPr>
          <w:rFonts w:cs="Calibri"/>
          <w:szCs w:val="22"/>
        </w:rPr>
      </w:pPr>
      <w:r w:rsidRPr="00C85C5A">
        <w:rPr>
          <w:rFonts w:cs="Calibri"/>
          <w:szCs w:val="22"/>
        </w:rPr>
        <w:t xml:space="preserve">Határidő: </w:t>
      </w:r>
      <w:r w:rsidRPr="00C85C5A">
        <w:rPr>
          <w:rFonts w:cs="Calibri"/>
          <w:szCs w:val="22"/>
        </w:rPr>
        <w:tab/>
        <w:t>értelem szerint</w:t>
      </w:r>
    </w:p>
    <w:p w14:paraId="0B860DCF" w14:textId="509EE010" w:rsidR="00E336CF" w:rsidRPr="004655E9" w:rsidRDefault="00E336CF" w:rsidP="00E336C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>ek részére</w:t>
      </w:r>
      <w:r w:rsidR="000233DA">
        <w:rPr>
          <w:rFonts w:eastAsia="Times New Roman"/>
          <w:b/>
          <w:bCs/>
          <w:i/>
          <w:iCs/>
          <w:lang w:val="x-none" w:eastAsia="hu-HU"/>
        </w:rPr>
        <w:t>, a szerződés aláírásra, a bérleti díj megfizetésre került.</w:t>
      </w:r>
    </w:p>
    <w:p w14:paraId="4867FEE9" w14:textId="77777777" w:rsidR="00766911" w:rsidRDefault="00766911" w:rsidP="00766911">
      <w:pPr>
        <w:rPr>
          <w:rFonts w:eastAsia="Times New Roman"/>
          <w:szCs w:val="20"/>
          <w:lang w:eastAsia="hu-HU"/>
        </w:rPr>
      </w:pPr>
    </w:p>
    <w:p w14:paraId="157954B9" w14:textId="5DB6B67E" w:rsidR="00E336CF" w:rsidRPr="00C83EC1" w:rsidRDefault="00E336CF" w:rsidP="00E336CF">
      <w:r>
        <w:rPr>
          <w:rFonts w:cs="Calibri"/>
          <w:bCs/>
          <w:szCs w:val="22"/>
        </w:rPr>
        <w:t xml:space="preserve">Gádoros Nagyközségi Önkormányzat Képviselő-testülete </w:t>
      </w:r>
      <w:r w:rsidRPr="00E336CF">
        <w:rPr>
          <w:rFonts w:cs="Calibri"/>
          <w:b/>
          <w:szCs w:val="22"/>
        </w:rPr>
        <w:t>2025. szeptember 9-én</w:t>
      </w:r>
      <w:r>
        <w:rPr>
          <w:rFonts w:cs="Calibri"/>
          <w:bCs/>
          <w:szCs w:val="22"/>
        </w:rPr>
        <w:t xml:space="preserve"> megtartott rendes ülésen a </w:t>
      </w:r>
      <w:r w:rsidRPr="00C83EC1">
        <w:rPr>
          <w:rFonts w:cs="Calibri"/>
          <w:b/>
          <w:sz w:val="22"/>
          <w:szCs w:val="22"/>
        </w:rPr>
        <w:t>105/2025. (IX. 09.) KT határozat</w:t>
      </w:r>
      <w:r>
        <w:rPr>
          <w:rFonts w:cs="Calibri"/>
          <w:b/>
          <w:sz w:val="22"/>
          <w:szCs w:val="22"/>
        </w:rPr>
        <w:t xml:space="preserve">tal a </w:t>
      </w:r>
      <w:r w:rsidRPr="00C83EC1">
        <w:t>Képviselő-testület megismerte és elfogad</w:t>
      </w:r>
      <w:r>
        <w:t>t</w:t>
      </w:r>
      <w:r w:rsidRPr="00C83EC1">
        <w:t>a Fekete Tiborné egészségügyi vállalkozó 2025. év I. félévi beszámolóját, a térítésmentes vérvételi szolgáltatásról.</w:t>
      </w:r>
    </w:p>
    <w:p w14:paraId="6AB3FCE5" w14:textId="77777777" w:rsidR="00E336CF" w:rsidRPr="00C83EC1" w:rsidRDefault="00E336CF" w:rsidP="00E336CF"/>
    <w:p w14:paraId="15F9C62B" w14:textId="77777777" w:rsidR="00E336CF" w:rsidRPr="00C83EC1" w:rsidRDefault="00E336CF" w:rsidP="00E336CF">
      <w:r w:rsidRPr="00C83EC1">
        <w:t xml:space="preserve">Felelős: </w:t>
      </w:r>
      <w:r w:rsidRPr="00C83EC1">
        <w:tab/>
        <w:t>Dr. Szilágyi Tibor polgármester</w:t>
      </w:r>
    </w:p>
    <w:p w14:paraId="2A342575" w14:textId="77777777" w:rsidR="00E336CF" w:rsidRPr="00C83EC1" w:rsidRDefault="00E336CF" w:rsidP="00E336CF">
      <w:r w:rsidRPr="00C83EC1">
        <w:t xml:space="preserve">Értesül erről: </w:t>
      </w:r>
      <w:r w:rsidRPr="00C83EC1">
        <w:tab/>
        <w:t>Fekete Tiborné egyéni vállalkozó</w:t>
      </w:r>
    </w:p>
    <w:p w14:paraId="2D8DB812" w14:textId="77777777" w:rsidR="00E336CF" w:rsidRPr="00C83EC1" w:rsidRDefault="00E336CF" w:rsidP="00E336CF">
      <w:r w:rsidRPr="00C83EC1">
        <w:t xml:space="preserve">Határidő: </w:t>
      </w:r>
      <w:r w:rsidRPr="00C83EC1">
        <w:tab/>
        <w:t>értelem szerint</w:t>
      </w:r>
    </w:p>
    <w:p w14:paraId="6FA1BDCC" w14:textId="3D1A1AC3" w:rsidR="00E336CF" w:rsidRPr="004655E9" w:rsidRDefault="00E336CF" w:rsidP="00E336C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 xml:space="preserve">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30DB57B7" w14:textId="77777777" w:rsidR="00E336CF" w:rsidRPr="00C83EC1" w:rsidRDefault="00E336CF" w:rsidP="00E336CF">
      <w:pPr>
        <w:rPr>
          <w:rFonts w:cs="Calibri"/>
          <w:szCs w:val="22"/>
        </w:rPr>
      </w:pPr>
    </w:p>
    <w:p w14:paraId="4B74073A" w14:textId="25D1F1AF" w:rsidR="00E336CF" w:rsidRPr="00C83EC1" w:rsidRDefault="00E336CF" w:rsidP="00E336CF">
      <w:pPr>
        <w:contextualSpacing/>
      </w:pPr>
      <w:r w:rsidRPr="00BD3727">
        <w:rPr>
          <w:rFonts w:cs="Calibri"/>
          <w:bCs/>
          <w:sz w:val="22"/>
          <w:szCs w:val="22"/>
        </w:rPr>
        <w:t>106/2025. (IX. 09.) KT határozat</w:t>
      </w:r>
      <w:r w:rsidR="00BD3727">
        <w:rPr>
          <w:rFonts w:cs="Calibri"/>
          <w:bCs/>
          <w:sz w:val="22"/>
          <w:szCs w:val="22"/>
        </w:rPr>
        <w:t>tal a K</w:t>
      </w:r>
      <w:r w:rsidRPr="00C83EC1">
        <w:t>épviselő-testület a lejárt határidejű határozatok végrehajtásáról szóló tájékoztatót elfogad</w:t>
      </w:r>
      <w:r w:rsidR="00BD3727">
        <w:t>t</w:t>
      </w:r>
      <w:r w:rsidRPr="00C83EC1">
        <w:t xml:space="preserve">a. </w:t>
      </w:r>
    </w:p>
    <w:p w14:paraId="3D461B88" w14:textId="77777777" w:rsidR="00E336CF" w:rsidRPr="00C83EC1" w:rsidRDefault="00E336CF" w:rsidP="00E336CF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C10305C" w14:textId="77777777" w:rsidR="00E336CF" w:rsidRPr="00C83EC1" w:rsidRDefault="00E336CF" w:rsidP="00E336CF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699C796" w14:textId="1A96D867" w:rsidR="00E336CF" w:rsidRPr="00C83EC1" w:rsidRDefault="00E336CF" w:rsidP="00BD3727">
      <w:pPr>
        <w:contextualSpacing/>
        <w:rPr>
          <w:rFonts w:eastAsiaTheme="minorHAnsi"/>
        </w:rPr>
      </w:pPr>
      <w:r w:rsidRPr="00BD3727">
        <w:rPr>
          <w:rFonts w:cs="Calibri"/>
          <w:bCs/>
          <w:sz w:val="22"/>
          <w:szCs w:val="22"/>
        </w:rPr>
        <w:t>107/2025. (IX. 09.) KT határozat</w:t>
      </w:r>
      <w:r w:rsidR="00BD3727">
        <w:rPr>
          <w:rFonts w:cs="Calibri"/>
          <w:bCs/>
          <w:sz w:val="22"/>
          <w:szCs w:val="22"/>
        </w:rPr>
        <w:t xml:space="preserve">tal </w:t>
      </w:r>
      <w:proofErr w:type="gramStart"/>
      <w:r w:rsidR="00BD3727">
        <w:rPr>
          <w:rFonts w:cs="Calibri"/>
          <w:bCs/>
          <w:sz w:val="22"/>
          <w:szCs w:val="22"/>
        </w:rPr>
        <w:t>a</w:t>
      </w:r>
      <w:r w:rsidR="00BD3727" w:rsidRPr="00BD3727">
        <w:rPr>
          <w:rFonts w:cs="Calibri"/>
          <w:bCs/>
          <w:sz w:val="22"/>
          <w:szCs w:val="22"/>
        </w:rPr>
        <w:t xml:space="preserve"> </w:t>
      </w:r>
      <w:proofErr w:type="spellStart"/>
      <w:r w:rsidR="00BD3727">
        <w:rPr>
          <w:rFonts w:cs="Calibri"/>
          <w:bCs/>
          <w:sz w:val="22"/>
          <w:szCs w:val="22"/>
        </w:rPr>
        <w:t>a</w:t>
      </w:r>
      <w:proofErr w:type="spellEnd"/>
      <w:proofErr w:type="gramEnd"/>
      <w:r w:rsidR="00BD3727">
        <w:rPr>
          <w:rFonts w:cs="Calibri"/>
          <w:bCs/>
          <w:sz w:val="22"/>
          <w:szCs w:val="22"/>
        </w:rPr>
        <w:t xml:space="preserve"> Képvis</w:t>
      </w:r>
      <w:r w:rsidR="00BD3727" w:rsidRPr="00C83EC1">
        <w:rPr>
          <w:rFonts w:eastAsiaTheme="minorHAnsi"/>
        </w:rPr>
        <w:t>elő-testület</w:t>
      </w:r>
      <w:r w:rsidR="00BD3727">
        <w:rPr>
          <w:rFonts w:eastAsiaTheme="minorHAnsi"/>
        </w:rPr>
        <w:t xml:space="preserve"> döntött arról, hogy a</w:t>
      </w:r>
      <w:r w:rsidR="00BD3727">
        <w:rPr>
          <w:rFonts w:cs="Calibri"/>
          <w:bCs/>
          <w:sz w:val="22"/>
          <w:szCs w:val="22"/>
        </w:rPr>
        <w:t xml:space="preserve"> </w:t>
      </w:r>
      <w:r w:rsidRPr="00C83EC1">
        <w:rPr>
          <w:rFonts w:eastAsiaTheme="minorHAnsi"/>
        </w:rPr>
        <w:t>Gádorosi Manóliget Óvoda és Mini Bölcsőde beszámolóját 2024/2025. nevelési év munkájáról megismerte és elfogad</w:t>
      </w:r>
      <w:r w:rsidR="00BD3727">
        <w:rPr>
          <w:rFonts w:eastAsiaTheme="minorHAnsi"/>
        </w:rPr>
        <w:t>t</w:t>
      </w:r>
      <w:r w:rsidRPr="00C83EC1">
        <w:rPr>
          <w:rFonts w:eastAsiaTheme="minorHAnsi"/>
        </w:rPr>
        <w:t>a.</w:t>
      </w:r>
    </w:p>
    <w:p w14:paraId="448A89C0" w14:textId="77777777" w:rsidR="00E336CF" w:rsidRPr="00C83EC1" w:rsidRDefault="00E336CF" w:rsidP="00E336CF">
      <w:pPr>
        <w:tabs>
          <w:tab w:val="left" w:leader="dot" w:pos="9072"/>
          <w:tab w:val="left" w:leader="dot" w:pos="16443"/>
        </w:tabs>
        <w:rPr>
          <w:rFonts w:eastAsiaTheme="minorHAnsi"/>
        </w:rPr>
      </w:pPr>
    </w:p>
    <w:p w14:paraId="11D376CD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 xml:space="preserve">Felelős: </w:t>
      </w:r>
      <w:r w:rsidRPr="00C83EC1">
        <w:rPr>
          <w:rFonts w:eastAsiaTheme="minorHAnsi"/>
        </w:rPr>
        <w:tab/>
        <w:t>Dr. Szilágyi Tibor polgármester, a határozat közléséért</w:t>
      </w:r>
    </w:p>
    <w:p w14:paraId="78814719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  <w:t>Prozlik Márta Gádorosi Manóliget Óvoda és Mini Bölcsőde főigazgatója</w:t>
      </w:r>
    </w:p>
    <w:p w14:paraId="129185DE" w14:textId="77777777" w:rsidR="00E336CF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 xml:space="preserve">Határidő: </w:t>
      </w:r>
      <w:r w:rsidRPr="00C83EC1">
        <w:rPr>
          <w:rFonts w:eastAsiaTheme="minorHAnsi"/>
        </w:rPr>
        <w:tab/>
        <w:t xml:space="preserve">értelem szerint </w:t>
      </w:r>
    </w:p>
    <w:p w14:paraId="6DD3BC8F" w14:textId="77777777" w:rsidR="000233DA" w:rsidRPr="004655E9" w:rsidRDefault="000233DA" w:rsidP="000233DA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 xml:space="preserve">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73C94BD2" w14:textId="77777777" w:rsidR="00E336CF" w:rsidRPr="00C83EC1" w:rsidRDefault="00E336CF" w:rsidP="00E336CF">
      <w:pPr>
        <w:rPr>
          <w:rFonts w:eastAsiaTheme="minorHAnsi"/>
        </w:rPr>
      </w:pPr>
    </w:p>
    <w:p w14:paraId="165DB045" w14:textId="51B879F6" w:rsidR="00E336CF" w:rsidRPr="00C83EC1" w:rsidRDefault="00E336CF" w:rsidP="00BD3727">
      <w:pPr>
        <w:contextualSpacing/>
        <w:rPr>
          <w:rFonts w:eastAsiaTheme="minorHAnsi"/>
        </w:rPr>
      </w:pPr>
      <w:r w:rsidRPr="00BD3727">
        <w:rPr>
          <w:rFonts w:cs="Calibri"/>
          <w:bCs/>
          <w:sz w:val="22"/>
          <w:szCs w:val="22"/>
        </w:rPr>
        <w:t>108/2025. (IX. 09.) KT határozat</w:t>
      </w:r>
      <w:r w:rsidR="00BD3727">
        <w:rPr>
          <w:rFonts w:cs="Calibri"/>
          <w:bCs/>
          <w:sz w:val="22"/>
          <w:szCs w:val="22"/>
        </w:rPr>
        <w:t>tal a Képvis</w:t>
      </w:r>
      <w:r w:rsidRPr="00C83EC1">
        <w:rPr>
          <w:rFonts w:eastAsiaTheme="minorHAnsi"/>
        </w:rPr>
        <w:t>elő-testület dönt</w:t>
      </w:r>
      <w:r w:rsidR="00BD3727">
        <w:rPr>
          <w:rFonts w:eastAsiaTheme="minorHAnsi"/>
        </w:rPr>
        <w:t>ött</w:t>
      </w:r>
      <w:r w:rsidRPr="00C83EC1">
        <w:rPr>
          <w:rFonts w:eastAsiaTheme="minorHAnsi"/>
        </w:rPr>
        <w:t xml:space="preserve"> arról, hogy a Gádorosi Manóliget Óvoda és Mini Bölcsőde 2025/2026. nevelési év munkatervét megismerte és jóváhagy</w:t>
      </w:r>
      <w:r w:rsidR="00BD3727">
        <w:rPr>
          <w:rFonts w:eastAsiaTheme="minorHAnsi"/>
        </w:rPr>
        <w:t>t</w:t>
      </w:r>
      <w:r w:rsidRPr="00C83EC1">
        <w:rPr>
          <w:rFonts w:eastAsiaTheme="minorHAnsi"/>
        </w:rPr>
        <w:t>a.</w:t>
      </w:r>
    </w:p>
    <w:p w14:paraId="233FFEE4" w14:textId="77777777" w:rsidR="00E336CF" w:rsidRPr="00C83EC1" w:rsidRDefault="00E336CF" w:rsidP="00E336CF">
      <w:pPr>
        <w:tabs>
          <w:tab w:val="left" w:leader="dot" w:pos="9072"/>
          <w:tab w:val="left" w:leader="dot" w:pos="16443"/>
        </w:tabs>
        <w:rPr>
          <w:rFonts w:eastAsiaTheme="minorHAnsi"/>
        </w:rPr>
      </w:pPr>
    </w:p>
    <w:p w14:paraId="692230AA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>Felelős:</w:t>
      </w:r>
      <w:r w:rsidRPr="00C83EC1">
        <w:rPr>
          <w:rFonts w:eastAsiaTheme="minorHAnsi"/>
        </w:rPr>
        <w:tab/>
        <w:t>Dr. Szilágyi Tibor polgármester, a határozat közléséért</w:t>
      </w:r>
    </w:p>
    <w:p w14:paraId="5FB1E0AB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  <w:t>Prozlik Márta Gádorosi Manóliget Óvoda és Mini Bölcsőde főigazgatója</w:t>
      </w:r>
    </w:p>
    <w:p w14:paraId="4604E413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 xml:space="preserve">Határidő: </w:t>
      </w:r>
      <w:r w:rsidRPr="00C83EC1">
        <w:rPr>
          <w:rFonts w:eastAsiaTheme="minorHAnsi"/>
        </w:rPr>
        <w:tab/>
        <w:t>értelem szerint</w:t>
      </w:r>
    </w:p>
    <w:p w14:paraId="6EF5A3F8" w14:textId="77777777" w:rsidR="000233DA" w:rsidRPr="004655E9" w:rsidRDefault="000233DA" w:rsidP="000233DA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 xml:space="preserve">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44AE9294" w14:textId="77777777" w:rsidR="00E336CF" w:rsidRPr="00C83EC1" w:rsidRDefault="00E336CF" w:rsidP="00E336CF">
      <w:pPr>
        <w:rPr>
          <w:rFonts w:cs="Calibri"/>
          <w:szCs w:val="22"/>
        </w:rPr>
      </w:pPr>
    </w:p>
    <w:p w14:paraId="068DCD6D" w14:textId="18BE8F98" w:rsidR="00E336CF" w:rsidRPr="00C83EC1" w:rsidRDefault="00E336CF" w:rsidP="00E336CF">
      <w:pPr>
        <w:contextualSpacing/>
        <w:rPr>
          <w:rFonts w:eastAsiaTheme="minorHAnsi"/>
        </w:rPr>
      </w:pPr>
      <w:r w:rsidRPr="00BD3727">
        <w:rPr>
          <w:rFonts w:cs="Calibri"/>
          <w:bCs/>
          <w:sz w:val="22"/>
          <w:szCs w:val="22"/>
        </w:rPr>
        <w:t>109/2025.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r w:rsidRPr="00C83EC1">
        <w:rPr>
          <w:rFonts w:eastAsiaTheme="minorHAnsi"/>
        </w:rPr>
        <w:t>Képviselő-testület, mint a Gádorosi Manóliget Óvoda és Mini Bölcsőde fenntartója az intézmény Pedagógiai programjának módosítását jóváhagy</w:t>
      </w:r>
      <w:r w:rsidR="00BD3727">
        <w:rPr>
          <w:rFonts w:eastAsiaTheme="minorHAnsi"/>
        </w:rPr>
        <w:t>t</w:t>
      </w:r>
      <w:r w:rsidRPr="00C83EC1">
        <w:rPr>
          <w:rFonts w:eastAsiaTheme="minorHAnsi"/>
        </w:rPr>
        <w:t>a.</w:t>
      </w:r>
    </w:p>
    <w:p w14:paraId="090E8DFE" w14:textId="77777777" w:rsidR="00E336CF" w:rsidRPr="00C83EC1" w:rsidRDefault="00E336CF" w:rsidP="00E336CF">
      <w:pPr>
        <w:rPr>
          <w:rFonts w:eastAsiaTheme="minorHAnsi"/>
        </w:rPr>
      </w:pPr>
    </w:p>
    <w:p w14:paraId="0E69F004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  <w:b/>
          <w:bCs/>
        </w:rPr>
        <w:t>Végrehajtásért felelős:</w:t>
      </w:r>
      <w:r w:rsidRPr="00C83EC1">
        <w:rPr>
          <w:rFonts w:eastAsiaTheme="minorHAnsi"/>
        </w:rPr>
        <w:tab/>
        <w:t>Dr. Szilágyi Tibor polgármester</w:t>
      </w:r>
    </w:p>
    <w:p w14:paraId="11297969" w14:textId="77777777" w:rsidR="00E336CF" w:rsidRPr="00C83EC1" w:rsidRDefault="00E336CF" w:rsidP="00E336CF">
      <w:pPr>
        <w:rPr>
          <w:rFonts w:eastAsiaTheme="minorHAnsi"/>
        </w:rPr>
      </w:pP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  <w:t>Kőszegi Erzsébet Mária jegyző</w:t>
      </w:r>
    </w:p>
    <w:p w14:paraId="7F236E35" w14:textId="77777777" w:rsidR="00E336CF" w:rsidRPr="00C83EC1" w:rsidRDefault="00E336CF" w:rsidP="00E336CF">
      <w:pPr>
        <w:ind w:left="2832" w:hanging="2832"/>
        <w:rPr>
          <w:rFonts w:eastAsiaTheme="minorHAnsi"/>
        </w:rPr>
      </w:pPr>
      <w:r w:rsidRPr="00C83EC1">
        <w:rPr>
          <w:rFonts w:eastAsiaTheme="minorHAnsi"/>
          <w:b/>
          <w:bCs/>
        </w:rPr>
        <w:t>Erről értesül:</w:t>
      </w:r>
      <w:r w:rsidRPr="00C83EC1">
        <w:rPr>
          <w:rFonts w:eastAsiaTheme="minorHAnsi"/>
        </w:rPr>
        <w:t xml:space="preserve"> </w:t>
      </w:r>
      <w:r w:rsidRPr="00C83EC1">
        <w:rPr>
          <w:rFonts w:eastAsiaTheme="minorHAnsi"/>
        </w:rPr>
        <w:tab/>
        <w:t>Prozlik Márta igazgató, Gádorosi Manóliget Óvoda és Mini Bölcsőde</w:t>
      </w:r>
    </w:p>
    <w:p w14:paraId="0D47E8E2" w14:textId="77777777" w:rsidR="00E336CF" w:rsidRDefault="00E336CF" w:rsidP="00E336CF">
      <w:pPr>
        <w:rPr>
          <w:rFonts w:eastAsiaTheme="minorHAnsi"/>
        </w:rPr>
      </w:pPr>
      <w:r w:rsidRPr="00C83EC1">
        <w:rPr>
          <w:rFonts w:eastAsiaTheme="minorHAnsi"/>
          <w:b/>
          <w:bCs/>
        </w:rPr>
        <w:t>Határidő:</w:t>
      </w: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</w:r>
      <w:r w:rsidRPr="00C83EC1">
        <w:rPr>
          <w:rFonts w:eastAsiaTheme="minorHAnsi"/>
        </w:rPr>
        <w:tab/>
        <w:t>értelemszerűen</w:t>
      </w:r>
    </w:p>
    <w:p w14:paraId="60A06232" w14:textId="77777777" w:rsidR="000233DA" w:rsidRPr="004655E9" w:rsidRDefault="000233DA" w:rsidP="000233DA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 xml:space="preserve">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1ABDE2DF" w14:textId="77777777" w:rsidR="00E336CF" w:rsidRPr="00C83EC1" w:rsidRDefault="00E336CF" w:rsidP="00E336CF">
      <w:pPr>
        <w:rPr>
          <w:rFonts w:eastAsiaTheme="minorHAnsi"/>
        </w:rPr>
      </w:pPr>
    </w:p>
    <w:p w14:paraId="0BD0F4A4" w14:textId="57FAEF81" w:rsidR="00E336CF" w:rsidRPr="00C83EC1" w:rsidRDefault="00E336CF" w:rsidP="00E336CF">
      <w:pPr>
        <w:contextualSpacing/>
        <w:rPr>
          <w:lang w:eastAsia="hu-HU"/>
        </w:rPr>
      </w:pPr>
      <w:r w:rsidRPr="00BD3727">
        <w:rPr>
          <w:rFonts w:cs="Calibri"/>
          <w:bCs/>
          <w:sz w:val="22"/>
          <w:szCs w:val="22"/>
        </w:rPr>
        <w:t>110/2025.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bookmarkStart w:id="1" w:name="_Hlk72911897"/>
      <w:r w:rsidRPr="00C83EC1">
        <w:rPr>
          <w:lang w:eastAsia="hu-HU"/>
        </w:rPr>
        <w:t>Képviselő-testület dönt</w:t>
      </w:r>
      <w:r w:rsidR="00BD3727">
        <w:rPr>
          <w:lang w:eastAsia="hu-HU"/>
        </w:rPr>
        <w:t>ött</w:t>
      </w:r>
      <w:r w:rsidRPr="00C83EC1">
        <w:rPr>
          <w:lang w:eastAsia="hu-HU"/>
        </w:rPr>
        <w:t xml:space="preserve"> arról. hogy </w:t>
      </w:r>
      <w:r w:rsidRPr="00C83EC1">
        <w:t>a Gádorosi Manóliget Óvoda és Mini Bölcsődében</w:t>
      </w:r>
      <w:r w:rsidRPr="00C83EC1">
        <w:rPr>
          <w:lang w:eastAsia="hu-HU"/>
        </w:rPr>
        <w:t xml:space="preserve"> a maximális csoportlétszám 20 %-kal történő túllépését a 2025/2026. nevelési évre engedélyezi. </w:t>
      </w:r>
    </w:p>
    <w:p w14:paraId="6A45E548" w14:textId="77777777" w:rsidR="00E336CF" w:rsidRPr="00C83EC1" w:rsidRDefault="00E336CF" w:rsidP="00E336CF">
      <w:pPr>
        <w:jc w:val="left"/>
        <w:rPr>
          <w:lang w:eastAsia="hu-HU"/>
        </w:rPr>
      </w:pPr>
    </w:p>
    <w:p w14:paraId="1679F3B8" w14:textId="77777777" w:rsidR="00E336CF" w:rsidRPr="00C83EC1" w:rsidRDefault="00E336CF" w:rsidP="00E336CF">
      <w:r w:rsidRPr="00C83EC1">
        <w:rPr>
          <w:b/>
        </w:rPr>
        <w:t>Végrehajtásért felelős:</w:t>
      </w:r>
      <w:r w:rsidRPr="00C83EC1">
        <w:tab/>
        <w:t>Dr. Szilágyi Tibor polgármester</w:t>
      </w:r>
    </w:p>
    <w:p w14:paraId="5F879749" w14:textId="77777777" w:rsidR="00E336CF" w:rsidRPr="00C83EC1" w:rsidRDefault="00E336CF" w:rsidP="00E336CF">
      <w:pPr>
        <w:ind w:left="2832" w:hanging="2832"/>
      </w:pPr>
      <w:r w:rsidRPr="00C83EC1">
        <w:rPr>
          <w:b/>
          <w:bCs/>
        </w:rPr>
        <w:t>Értesül:</w:t>
      </w:r>
      <w:r w:rsidRPr="00C83EC1">
        <w:tab/>
        <w:t>Prozlik Márta Gádorosi Manóliget Óvoda és Mini Bölcsőde igazgató</w:t>
      </w:r>
    </w:p>
    <w:p w14:paraId="6FC3A342" w14:textId="77777777" w:rsidR="00E336CF" w:rsidRDefault="00E336CF" w:rsidP="00E336CF">
      <w:r w:rsidRPr="00C83EC1">
        <w:rPr>
          <w:b/>
        </w:rPr>
        <w:t>Határidő:</w:t>
      </w:r>
      <w:r w:rsidRPr="00C83EC1">
        <w:tab/>
      </w:r>
      <w:r w:rsidRPr="00C83EC1">
        <w:tab/>
      </w:r>
      <w:r w:rsidRPr="00C83EC1">
        <w:tab/>
        <w:t>értelem szerint</w:t>
      </w:r>
    </w:p>
    <w:p w14:paraId="50C2FC02" w14:textId="5CD0AE68" w:rsidR="00BD3727" w:rsidRPr="004655E9" w:rsidRDefault="00BD3727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="000233DA"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 w:rsidR="000233DA">
        <w:rPr>
          <w:rFonts w:eastAsia="Times New Roman"/>
          <w:b/>
          <w:bCs/>
          <w:i/>
          <w:iCs/>
          <w:lang w:val="x-none" w:eastAsia="hu-HU"/>
        </w:rPr>
        <w:t xml:space="preserve"> </w:t>
      </w:r>
      <w:r>
        <w:rPr>
          <w:rFonts w:eastAsia="Times New Roman"/>
          <w:b/>
          <w:bCs/>
          <w:i/>
          <w:iCs/>
          <w:lang w:val="x-none" w:eastAsia="hu-HU"/>
        </w:rPr>
        <w:t>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3F5B0FB7" w14:textId="77777777" w:rsidR="00E336CF" w:rsidRPr="00C83EC1" w:rsidRDefault="00E336CF" w:rsidP="00E336CF"/>
    <w:bookmarkEnd w:id="1"/>
    <w:p w14:paraId="330B9842" w14:textId="5A8FB9C3" w:rsidR="00E336CF" w:rsidRPr="00C83EC1" w:rsidRDefault="00E336CF" w:rsidP="00E336CF">
      <w:pPr>
        <w:contextualSpacing/>
        <w:rPr>
          <w:rFonts w:cs="Calibri"/>
        </w:rPr>
      </w:pPr>
      <w:r w:rsidRPr="00BD3727">
        <w:rPr>
          <w:rFonts w:cs="Calibri"/>
          <w:bCs/>
          <w:sz w:val="22"/>
          <w:szCs w:val="22"/>
        </w:rPr>
        <w:t>111/2025.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r w:rsidRPr="00C83EC1">
        <w:rPr>
          <w:rFonts w:cs="Calibri"/>
        </w:rPr>
        <w:t>Képviselő-testület az önkormányzat és intézményei 2025. I. félévi gazdálkodásáról szóló beszámolót elfogad</w:t>
      </w:r>
      <w:r w:rsidR="00BD3727">
        <w:rPr>
          <w:rFonts w:cs="Calibri"/>
        </w:rPr>
        <w:t>t</w:t>
      </w:r>
      <w:r w:rsidRPr="00C83EC1">
        <w:rPr>
          <w:rFonts w:cs="Calibri"/>
        </w:rPr>
        <w:t>a.</w:t>
      </w:r>
    </w:p>
    <w:p w14:paraId="5EDCEA33" w14:textId="77777777" w:rsidR="00E336CF" w:rsidRPr="00C83EC1" w:rsidRDefault="00E336CF" w:rsidP="00E336CF">
      <w:pPr>
        <w:rPr>
          <w:rFonts w:cs="Calibri"/>
          <w:szCs w:val="22"/>
        </w:rPr>
      </w:pPr>
    </w:p>
    <w:p w14:paraId="5C1198A4" w14:textId="77777777" w:rsidR="00E336CF" w:rsidRPr="00C83EC1" w:rsidRDefault="00E336CF" w:rsidP="00E336CF">
      <w:pPr>
        <w:rPr>
          <w:rFonts w:cs="Calibri"/>
          <w:szCs w:val="22"/>
        </w:rPr>
      </w:pPr>
      <w:r w:rsidRPr="00C83EC1">
        <w:rPr>
          <w:rFonts w:cs="Calibri"/>
          <w:szCs w:val="22"/>
        </w:rPr>
        <w:t>Felelős: Dr. Szilágyi Tibor polgármester</w:t>
      </w:r>
    </w:p>
    <w:p w14:paraId="2A19BDEC" w14:textId="77777777" w:rsidR="00E336CF" w:rsidRPr="00C83EC1" w:rsidRDefault="00E336CF" w:rsidP="00E336CF">
      <w:pPr>
        <w:rPr>
          <w:rFonts w:cs="Calibri"/>
          <w:szCs w:val="22"/>
        </w:rPr>
      </w:pPr>
      <w:r w:rsidRPr="00C83EC1">
        <w:rPr>
          <w:rFonts w:cs="Calibri"/>
          <w:szCs w:val="22"/>
        </w:rPr>
        <w:t>Erről értesül: Libor Zsolt Istvánné pénzügyi csoportvezető</w:t>
      </w:r>
    </w:p>
    <w:p w14:paraId="3897C141" w14:textId="77777777" w:rsidR="00E336CF" w:rsidRDefault="00E336CF" w:rsidP="00E336CF">
      <w:pPr>
        <w:rPr>
          <w:rFonts w:cs="Calibri"/>
          <w:szCs w:val="22"/>
        </w:rPr>
      </w:pPr>
      <w:r w:rsidRPr="00C83EC1">
        <w:rPr>
          <w:rFonts w:cs="Calibri"/>
          <w:szCs w:val="22"/>
        </w:rPr>
        <w:t>Határidő: értelem szerint</w:t>
      </w:r>
    </w:p>
    <w:p w14:paraId="56D642A8" w14:textId="725DD29C" w:rsidR="00BD3727" w:rsidRPr="004655E9" w:rsidRDefault="00BD3727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="000233DA"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 w:rsidR="000233DA">
        <w:rPr>
          <w:rFonts w:eastAsia="Times New Roman"/>
          <w:b/>
          <w:bCs/>
          <w:i/>
          <w:iCs/>
          <w:lang w:val="x-none" w:eastAsia="hu-HU"/>
        </w:rPr>
        <w:t xml:space="preserve"> </w:t>
      </w:r>
      <w:r>
        <w:rPr>
          <w:rFonts w:eastAsia="Times New Roman"/>
          <w:b/>
          <w:bCs/>
          <w:i/>
          <w:iCs/>
          <w:lang w:val="x-none" w:eastAsia="hu-HU"/>
        </w:rPr>
        <w:t>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30DDAF22" w14:textId="77777777" w:rsidR="00E336CF" w:rsidRPr="00C83EC1" w:rsidRDefault="00E336CF" w:rsidP="00E336CF">
      <w:pPr>
        <w:rPr>
          <w:rFonts w:cs="Calibri"/>
          <w:szCs w:val="22"/>
        </w:rPr>
      </w:pPr>
    </w:p>
    <w:p w14:paraId="439480FF" w14:textId="06B7EE42" w:rsidR="00E336CF" w:rsidRPr="00BD3727" w:rsidRDefault="00BD3727" w:rsidP="00E336CF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Az</w:t>
      </w:r>
      <w:r w:rsidR="00E336CF" w:rsidRPr="00BD3727">
        <w:rPr>
          <w:rFonts w:cs="Calibri"/>
          <w:bCs/>
          <w:szCs w:val="22"/>
        </w:rPr>
        <w:t xml:space="preserve"> Önkormányzat Képviselő-testülete módosította az Önkormányzat 2025. évi költségvetésről szóló 2/2025. (II. 19.) </w:t>
      </w:r>
      <w:r w:rsidR="00E336CF" w:rsidRPr="00BD3727">
        <w:rPr>
          <w:rFonts w:cs="Calibri"/>
          <w:bCs/>
          <w:szCs w:val="20"/>
        </w:rPr>
        <w:t xml:space="preserve">önkormányzati </w:t>
      </w:r>
      <w:r w:rsidR="00E336CF" w:rsidRPr="00BD3727">
        <w:rPr>
          <w:rFonts w:cs="Calibri"/>
          <w:bCs/>
          <w:szCs w:val="22"/>
        </w:rPr>
        <w:t>rendeletét a 7/2025. (IX. 10.) önkormányzati rendelettel.</w:t>
      </w:r>
    </w:p>
    <w:p w14:paraId="332581B7" w14:textId="77777777" w:rsidR="00E336CF" w:rsidRPr="00C83EC1" w:rsidRDefault="00E336CF" w:rsidP="00E336CF">
      <w:pPr>
        <w:rPr>
          <w:rFonts w:cs="Calibri"/>
          <w:szCs w:val="22"/>
        </w:rPr>
      </w:pPr>
    </w:p>
    <w:p w14:paraId="719CA609" w14:textId="0C3AAD2D" w:rsidR="00E336CF" w:rsidRPr="00C83EC1" w:rsidRDefault="00E336CF" w:rsidP="00E336CF">
      <w:pPr>
        <w:contextualSpacing/>
        <w:rPr>
          <w:rFonts w:eastAsiaTheme="minorHAnsi"/>
          <w:szCs w:val="22"/>
        </w:rPr>
      </w:pPr>
      <w:r w:rsidRPr="00BD3727">
        <w:rPr>
          <w:rFonts w:cs="Calibri"/>
          <w:bCs/>
          <w:sz w:val="22"/>
          <w:szCs w:val="22"/>
        </w:rPr>
        <w:t>112/2025.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r w:rsidRPr="00C83EC1">
        <w:rPr>
          <w:rFonts w:eastAsiaTheme="minorHAnsi"/>
          <w:szCs w:val="22"/>
        </w:rPr>
        <w:t xml:space="preserve">Képviselő-testület a </w:t>
      </w:r>
      <w:r w:rsidRPr="00C83EC1">
        <w:rPr>
          <w:rFonts w:cs="Calibri"/>
          <w:bCs/>
          <w:szCs w:val="22"/>
        </w:rPr>
        <w:t>belső kontrollrendszer működéséről szóló</w:t>
      </w:r>
      <w:r w:rsidRPr="00C83EC1">
        <w:rPr>
          <w:rFonts w:eastAsiaTheme="minorHAnsi"/>
          <w:szCs w:val="22"/>
        </w:rPr>
        <w:t xml:space="preserve"> nyilatkozatot az abban foglaltak alapján elfogad</w:t>
      </w:r>
      <w:r w:rsidR="00BD3727">
        <w:rPr>
          <w:rFonts w:eastAsiaTheme="minorHAnsi"/>
          <w:szCs w:val="22"/>
        </w:rPr>
        <w:t>t</w:t>
      </w:r>
      <w:r w:rsidRPr="00C83EC1">
        <w:rPr>
          <w:rFonts w:eastAsiaTheme="minorHAnsi"/>
          <w:szCs w:val="22"/>
        </w:rPr>
        <w:t>a.</w:t>
      </w:r>
    </w:p>
    <w:p w14:paraId="219A9C9C" w14:textId="77777777" w:rsidR="00E336CF" w:rsidRPr="00C83EC1" w:rsidRDefault="00E336CF" w:rsidP="00E336CF">
      <w:pPr>
        <w:rPr>
          <w:rFonts w:eastAsiaTheme="minorHAnsi"/>
          <w:szCs w:val="22"/>
        </w:rPr>
      </w:pPr>
      <w:r w:rsidRPr="00C83EC1">
        <w:rPr>
          <w:rFonts w:eastAsiaTheme="minorHAnsi"/>
          <w:szCs w:val="22"/>
        </w:rPr>
        <w:t xml:space="preserve">Felelős: </w:t>
      </w:r>
      <w:r w:rsidRPr="00C83EC1">
        <w:rPr>
          <w:rFonts w:eastAsiaTheme="minorHAnsi"/>
          <w:szCs w:val="22"/>
        </w:rPr>
        <w:tab/>
        <w:t>Kőszegi Erzsébet Mária jegyző</w:t>
      </w:r>
    </w:p>
    <w:p w14:paraId="4376D188" w14:textId="77777777" w:rsidR="00E336CF" w:rsidRPr="00C83EC1" w:rsidRDefault="00E336CF" w:rsidP="00E336CF">
      <w:pPr>
        <w:rPr>
          <w:rFonts w:eastAsiaTheme="minorHAnsi"/>
          <w:szCs w:val="22"/>
        </w:rPr>
      </w:pPr>
      <w:r w:rsidRPr="00C83EC1">
        <w:rPr>
          <w:rFonts w:eastAsiaTheme="minorHAnsi"/>
          <w:szCs w:val="22"/>
        </w:rPr>
        <w:tab/>
      </w:r>
      <w:r w:rsidRPr="00C83EC1">
        <w:rPr>
          <w:rFonts w:eastAsiaTheme="minorHAnsi"/>
          <w:szCs w:val="22"/>
        </w:rPr>
        <w:tab/>
        <w:t>Libor Zsolt Istvánné pénzügyi csoportvezető</w:t>
      </w:r>
    </w:p>
    <w:p w14:paraId="40512579" w14:textId="77777777" w:rsidR="00E336CF" w:rsidRDefault="00E336CF" w:rsidP="00E336CF">
      <w:pPr>
        <w:rPr>
          <w:rFonts w:eastAsiaTheme="minorHAnsi"/>
          <w:szCs w:val="22"/>
        </w:rPr>
      </w:pPr>
      <w:r w:rsidRPr="00C83EC1">
        <w:rPr>
          <w:rFonts w:eastAsiaTheme="minorHAnsi"/>
          <w:szCs w:val="22"/>
        </w:rPr>
        <w:t xml:space="preserve">Határidő: </w:t>
      </w:r>
      <w:r w:rsidRPr="00C83EC1">
        <w:rPr>
          <w:rFonts w:eastAsiaTheme="minorHAnsi"/>
          <w:szCs w:val="22"/>
        </w:rPr>
        <w:tab/>
        <w:t>azonnal</w:t>
      </w:r>
    </w:p>
    <w:p w14:paraId="42124833" w14:textId="16EF7806" w:rsidR="00BD3727" w:rsidRPr="004655E9" w:rsidRDefault="00BD3727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>ek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04176F59" w14:textId="77777777" w:rsidR="00E336CF" w:rsidRPr="00C83EC1" w:rsidRDefault="00E336CF" w:rsidP="00E336CF">
      <w:pPr>
        <w:rPr>
          <w:rFonts w:eastAsiaTheme="minorHAnsi"/>
          <w:szCs w:val="22"/>
        </w:rPr>
      </w:pPr>
    </w:p>
    <w:p w14:paraId="63E8627A" w14:textId="4685C081" w:rsidR="00E336CF" w:rsidRPr="00C83EC1" w:rsidRDefault="00E336CF" w:rsidP="00E336CF">
      <w:pPr>
        <w:contextualSpacing/>
      </w:pPr>
      <w:r w:rsidRPr="00BD3727">
        <w:rPr>
          <w:bCs/>
        </w:rPr>
        <w:t>113/2025. (IX. 09.) KT határozat</w:t>
      </w:r>
      <w:r w:rsidR="00BD3727">
        <w:rPr>
          <w:bCs/>
        </w:rPr>
        <w:t xml:space="preserve">tal a </w:t>
      </w:r>
      <w:r w:rsidRPr="00C83EC1">
        <w:t xml:space="preserve">Képviselő-testület dr. Nádasdi Tamás </w:t>
      </w:r>
      <w:proofErr w:type="gramStart"/>
      <w:r w:rsidRPr="00C83EC1">
        <w:t>r.alezredes</w:t>
      </w:r>
      <w:proofErr w:type="gramEnd"/>
      <w:r w:rsidRPr="00C83EC1">
        <w:t xml:space="preserve"> megbízott kapitányságvezető kinevezésével egyetért, a Képviselő-testület az Orosházi Rendőrkapitányság munkáját a jövőben is támogatja. </w:t>
      </w:r>
    </w:p>
    <w:p w14:paraId="6516CFCA" w14:textId="77777777" w:rsidR="00E336CF" w:rsidRPr="00C83EC1" w:rsidRDefault="00E336CF" w:rsidP="00E336CF"/>
    <w:p w14:paraId="372E60AF" w14:textId="77777777" w:rsidR="00E336CF" w:rsidRPr="00C83EC1" w:rsidRDefault="00E336CF" w:rsidP="00E336CF">
      <w:r w:rsidRPr="00C83EC1">
        <w:t xml:space="preserve">Felelős: </w:t>
      </w:r>
      <w:r w:rsidRPr="00C83EC1">
        <w:tab/>
        <w:t>Dr. Szilágyi Tibor polgármester</w:t>
      </w:r>
    </w:p>
    <w:p w14:paraId="093FED6C" w14:textId="77777777" w:rsidR="00E336CF" w:rsidRPr="00C83EC1" w:rsidRDefault="00E336CF" w:rsidP="00E336CF">
      <w:r w:rsidRPr="00C83EC1">
        <w:t xml:space="preserve">Értesül erről: </w:t>
      </w:r>
      <w:r w:rsidRPr="00C83EC1">
        <w:tab/>
        <w:t>Békés Vármegyei Rendőr-főkapitányság</w:t>
      </w:r>
    </w:p>
    <w:p w14:paraId="74840586" w14:textId="77777777" w:rsidR="00E336CF" w:rsidRPr="00C83EC1" w:rsidRDefault="00E336CF" w:rsidP="00E336CF">
      <w:r w:rsidRPr="00C83EC1">
        <w:t xml:space="preserve">Határidő: </w:t>
      </w:r>
      <w:r w:rsidRPr="00C83EC1">
        <w:tab/>
        <w:t>értelem szerint</w:t>
      </w:r>
    </w:p>
    <w:p w14:paraId="14370183" w14:textId="5645687B" w:rsidR="00BD3727" w:rsidRPr="00BD3727" w:rsidRDefault="00BD3727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lang w:eastAsia="hu-HU"/>
        </w:rPr>
      </w:pPr>
      <w:r w:rsidRPr="00BD3727">
        <w:rPr>
          <w:rFonts w:eastAsia="Times New Roman"/>
          <w:b/>
          <w:bCs/>
          <w:lang w:val="x-none" w:eastAsia="hu-HU"/>
        </w:rPr>
        <w:t xml:space="preserve">A határozat megküldésre került a </w:t>
      </w:r>
      <w:r w:rsidRPr="00BD3727">
        <w:rPr>
          <w:b/>
          <w:bCs/>
        </w:rPr>
        <w:t>Békés Vármegyei Rendőr-főkapitányság</w:t>
      </w:r>
      <w:r w:rsidRPr="00BD3727">
        <w:rPr>
          <w:rFonts w:eastAsia="Times New Roman"/>
          <w:b/>
          <w:bCs/>
          <w:lang w:val="x-none" w:eastAsia="hu-HU"/>
        </w:rPr>
        <w:t xml:space="preserve"> részére.</w:t>
      </w:r>
    </w:p>
    <w:p w14:paraId="07D4D5DA" w14:textId="77777777" w:rsidR="00E336CF" w:rsidRPr="00C83EC1" w:rsidRDefault="00E336CF" w:rsidP="00E336CF"/>
    <w:p w14:paraId="0B1CBC87" w14:textId="7009DBE0" w:rsidR="00E336CF" w:rsidRPr="00BD3727" w:rsidRDefault="00BD3727" w:rsidP="00E336CF">
      <w:pPr>
        <w:suppressAutoHyphens/>
        <w:spacing w:before="240" w:after="480"/>
        <w:rPr>
          <w:rFonts w:eastAsia="Noto Sans CJK SC Regular" w:cs="FreeSans"/>
          <w:bCs/>
          <w:kern w:val="2"/>
          <w:lang w:eastAsia="zh-CN" w:bidi="hi-IN"/>
        </w:rPr>
      </w:pPr>
      <w:r>
        <w:rPr>
          <w:rFonts w:eastAsia="Noto Sans CJK SC Regular" w:cs="FreeSans"/>
          <w:bCs/>
          <w:kern w:val="2"/>
          <w:lang w:eastAsia="zh-CN" w:bidi="hi-IN"/>
        </w:rPr>
        <w:t>Az</w:t>
      </w:r>
      <w:r w:rsidR="00E336CF" w:rsidRPr="00BD3727">
        <w:rPr>
          <w:rFonts w:eastAsia="Noto Sans CJK SC Regular" w:cs="FreeSans"/>
          <w:bCs/>
          <w:kern w:val="2"/>
          <w:lang w:eastAsia="zh-CN" w:bidi="hi-IN"/>
        </w:rPr>
        <w:t xml:space="preserve"> Önkormányzat Képviselő-testülete módosította a Gádoros Nagyközség Önkormányzata Képviselő-testülete és Szervei Szervezeti és Működési Szabályzatáról szóló 10/2019. (VIII.16.) önkormányzati rendeletét a 8/2025. (IX. 12.) önkormányzati rendelettel.</w:t>
      </w:r>
    </w:p>
    <w:p w14:paraId="03BA3173" w14:textId="294CE3CF" w:rsidR="00E336CF" w:rsidRPr="00C83EC1" w:rsidRDefault="00E336CF" w:rsidP="00E336CF">
      <w:pPr>
        <w:contextualSpacing/>
      </w:pPr>
      <w:r w:rsidRPr="00BD3727">
        <w:rPr>
          <w:rFonts w:cs="Calibri"/>
          <w:bCs/>
          <w:sz w:val="22"/>
          <w:szCs w:val="22"/>
        </w:rPr>
        <w:t>114/2025.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r w:rsidRPr="00C83EC1">
        <w:t>Képviselő-testület dönt</w:t>
      </w:r>
      <w:r w:rsidR="00BD3727">
        <w:t>ött</w:t>
      </w:r>
      <w:r w:rsidRPr="00C83EC1">
        <w:t xml:space="preserve"> arról, hogy időszakos jelleggel megalakítja Gádoros </w:t>
      </w:r>
      <w:proofErr w:type="spellStart"/>
      <w:r w:rsidRPr="00C83EC1">
        <w:t>újratelepítésének</w:t>
      </w:r>
      <w:proofErr w:type="spellEnd"/>
      <w:r w:rsidRPr="00C83EC1">
        <w:t xml:space="preserve"> 200. évfordulójára a Rendezvény Szervező Bizottságot, az alábbi tagokkal:</w:t>
      </w:r>
    </w:p>
    <w:p w14:paraId="1907A8A0" w14:textId="77777777" w:rsidR="00E336CF" w:rsidRPr="00C83EC1" w:rsidRDefault="00E336CF" w:rsidP="00E336CF"/>
    <w:p w14:paraId="55DCBD2B" w14:textId="77777777" w:rsidR="00E336CF" w:rsidRPr="00C83EC1" w:rsidRDefault="00E336CF" w:rsidP="00E336CF">
      <w:r w:rsidRPr="00C83EC1">
        <w:t xml:space="preserve">Elnök: </w:t>
      </w:r>
      <w:r w:rsidRPr="00C83EC1">
        <w:tab/>
      </w:r>
      <w:r w:rsidRPr="00C83EC1">
        <w:tab/>
        <w:t>Dr. Szilágyi Tibor Gádoros Nagyközség polgármestere.</w:t>
      </w:r>
    </w:p>
    <w:p w14:paraId="1051F98F" w14:textId="77777777" w:rsidR="00E336CF" w:rsidRPr="00C83EC1" w:rsidRDefault="00E336CF" w:rsidP="00E336CF">
      <w:r w:rsidRPr="00C83EC1">
        <w:t xml:space="preserve">Tagok: </w:t>
      </w:r>
      <w:r w:rsidRPr="00C83EC1">
        <w:tab/>
        <w:t>Tóth László középiskolai tanár, a Gádorosi Füzetek volt szerkesztője.</w:t>
      </w:r>
    </w:p>
    <w:p w14:paraId="33DF9BBF" w14:textId="77777777" w:rsidR="00E336CF" w:rsidRPr="00C83EC1" w:rsidRDefault="00E336CF" w:rsidP="00E336CF">
      <w:pPr>
        <w:ind w:left="1416"/>
      </w:pPr>
      <w:r w:rsidRPr="00C83EC1">
        <w:t>Fekete Tiborné képviselő, a Szociális, Kulturális, Egészségügyi és Sport Bizottsági elnöke.</w:t>
      </w:r>
    </w:p>
    <w:p w14:paraId="2466BC17" w14:textId="77777777" w:rsidR="00E336CF" w:rsidRPr="00C83EC1" w:rsidRDefault="00E336CF" w:rsidP="00E336CF">
      <w:pPr>
        <w:ind w:left="1418"/>
      </w:pPr>
      <w:r w:rsidRPr="00C83EC1">
        <w:t>Higyed-Horváth Viktória a Justh Zsigmond Művelődési Ház és Könyvtár képviseletében.</w:t>
      </w:r>
    </w:p>
    <w:p w14:paraId="144A7FB2" w14:textId="77777777" w:rsidR="00E336CF" w:rsidRPr="00C83EC1" w:rsidRDefault="00E336CF" w:rsidP="00E336CF">
      <w:pPr>
        <w:rPr>
          <w:sz w:val="16"/>
          <w:szCs w:val="16"/>
        </w:rPr>
      </w:pPr>
    </w:p>
    <w:p w14:paraId="09119221" w14:textId="77777777" w:rsidR="00E336CF" w:rsidRPr="00C83EC1" w:rsidRDefault="00E336CF" w:rsidP="00E336CF">
      <w:r w:rsidRPr="00C83EC1">
        <w:rPr>
          <w:b/>
        </w:rPr>
        <w:t>Állandó meghívott az emlékbizottsági ülésre</w:t>
      </w:r>
      <w:r w:rsidRPr="00C83EC1">
        <w:t>:</w:t>
      </w:r>
    </w:p>
    <w:p w14:paraId="021FB3E4" w14:textId="77777777" w:rsidR="00E336CF" w:rsidRPr="00C83EC1" w:rsidRDefault="00E336CF" w:rsidP="00E336CF">
      <w:pPr>
        <w:ind w:left="708" w:firstLine="708"/>
      </w:pPr>
      <w:r w:rsidRPr="00C83EC1">
        <w:t>Dr. Bárány Ferenc professzor, a Gádorosi Füzetek volt szerkesztője</w:t>
      </w:r>
    </w:p>
    <w:p w14:paraId="1544D246" w14:textId="77777777" w:rsidR="00E336CF" w:rsidRPr="00C83EC1" w:rsidRDefault="00E336CF" w:rsidP="00E336CF">
      <w:pPr>
        <w:spacing w:line="259" w:lineRule="auto"/>
        <w:ind w:left="1428"/>
        <w:contextualSpacing/>
        <w:rPr>
          <w:lang w:val="x-none"/>
        </w:rPr>
      </w:pPr>
      <w:r w:rsidRPr="00C83EC1">
        <w:t xml:space="preserve">Kissné Horváth Hajnalka, a </w:t>
      </w:r>
      <w:r w:rsidRPr="00C83EC1">
        <w:rPr>
          <w:lang w:val="x-none"/>
        </w:rPr>
        <w:t>Kisboldogasszony Katolikus Általános Iskola Igazgatója</w:t>
      </w:r>
    </w:p>
    <w:p w14:paraId="0C4393DD" w14:textId="77777777" w:rsidR="00E336CF" w:rsidRPr="00C83EC1" w:rsidRDefault="00E336CF" w:rsidP="00E336CF">
      <w:pPr>
        <w:spacing w:line="259" w:lineRule="auto"/>
        <w:ind w:left="1428"/>
        <w:contextualSpacing/>
      </w:pPr>
      <w:r w:rsidRPr="00C83EC1">
        <w:t>Rácz József, a Baráti társaság képviselője</w:t>
      </w:r>
    </w:p>
    <w:p w14:paraId="178C33E5" w14:textId="77777777" w:rsidR="00E336CF" w:rsidRPr="00C83EC1" w:rsidRDefault="00E336CF" w:rsidP="00E336CF">
      <w:pPr>
        <w:rPr>
          <w:sz w:val="16"/>
          <w:szCs w:val="16"/>
        </w:rPr>
      </w:pPr>
    </w:p>
    <w:p w14:paraId="78AF8AEA" w14:textId="77777777" w:rsidR="00E336CF" w:rsidRPr="00C83EC1" w:rsidRDefault="00E336CF" w:rsidP="00E336CF">
      <w:r w:rsidRPr="00C83EC1">
        <w:lastRenderedPageBreak/>
        <w:t xml:space="preserve">Felelős: </w:t>
      </w:r>
      <w:r w:rsidRPr="00C83EC1">
        <w:tab/>
        <w:t>Dr. Szilágyi Tibor polgármester</w:t>
      </w:r>
    </w:p>
    <w:p w14:paraId="01713217" w14:textId="77777777" w:rsidR="00E336CF" w:rsidRDefault="00E336CF" w:rsidP="00E336CF">
      <w:r w:rsidRPr="00C83EC1">
        <w:t xml:space="preserve">Határidő: </w:t>
      </w:r>
      <w:r w:rsidRPr="00C83EC1">
        <w:tab/>
        <w:t>értelem szerint</w:t>
      </w:r>
    </w:p>
    <w:p w14:paraId="5CBF7188" w14:textId="0B34114F" w:rsidR="00BD3727" w:rsidRPr="004655E9" w:rsidRDefault="00BD3727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>ek részére</w:t>
      </w:r>
      <w:r w:rsidR="000233DA">
        <w:rPr>
          <w:rFonts w:eastAsia="Times New Roman"/>
          <w:b/>
          <w:bCs/>
          <w:i/>
          <w:iCs/>
          <w:lang w:val="x-none" w:eastAsia="hu-HU"/>
        </w:rPr>
        <w:t>, az első ülés 2025. november 12. napjára ütemezve van.</w:t>
      </w:r>
    </w:p>
    <w:p w14:paraId="0CEC3525" w14:textId="77777777" w:rsidR="00BD3727" w:rsidRPr="00C83EC1" w:rsidRDefault="00BD3727" w:rsidP="00E336CF"/>
    <w:p w14:paraId="0967E556" w14:textId="4A966B85" w:rsidR="00E336CF" w:rsidRPr="00C83EC1" w:rsidRDefault="00E336CF" w:rsidP="00E336CF">
      <w:pPr>
        <w:contextualSpacing/>
      </w:pPr>
      <w:r w:rsidRPr="00BD3727">
        <w:rPr>
          <w:rFonts w:cs="Calibri"/>
          <w:bCs/>
          <w:sz w:val="22"/>
          <w:szCs w:val="22"/>
        </w:rPr>
        <w:t>115/2025. (IX. 09.) KT határozat</w:t>
      </w:r>
      <w:r w:rsidR="00BD3727">
        <w:rPr>
          <w:rFonts w:cs="Calibri"/>
          <w:bCs/>
          <w:sz w:val="22"/>
          <w:szCs w:val="22"/>
        </w:rPr>
        <w:t xml:space="preserve">tal a </w:t>
      </w:r>
      <w:r w:rsidRPr="00C83EC1">
        <w:t>Képviselő-testület a MBH Bank számlavezető pénzintézeténél a 2026. évre 50.000.000 forint folyószámla hitelkeret megnyitását hagy</w:t>
      </w:r>
      <w:r w:rsidR="00BD3727">
        <w:t>t</w:t>
      </w:r>
      <w:r w:rsidRPr="00C83EC1">
        <w:t>a jóvá.</w:t>
      </w:r>
    </w:p>
    <w:p w14:paraId="71D5CD8F" w14:textId="45B8FBB8" w:rsidR="00E336CF" w:rsidRPr="00C83EC1" w:rsidRDefault="00E336CF" w:rsidP="00E336CF">
      <w:r w:rsidRPr="00C83EC1">
        <w:t>Felhatalmaz</w:t>
      </w:r>
      <w:r w:rsidR="00BD3727">
        <w:t>t</w:t>
      </w:r>
      <w:r w:rsidRPr="00C83EC1">
        <w:t>a a polgármestert a folyószámlahitel keretszerződés előkészítésére és aláírására.</w:t>
      </w:r>
    </w:p>
    <w:p w14:paraId="323BE56E" w14:textId="77777777" w:rsidR="00E336CF" w:rsidRPr="00C83EC1" w:rsidRDefault="00E336CF" w:rsidP="00E336CF"/>
    <w:p w14:paraId="3EDD77D1" w14:textId="77777777" w:rsidR="00E336CF" w:rsidRPr="00C83EC1" w:rsidRDefault="00E336CF" w:rsidP="00E336CF">
      <w:r w:rsidRPr="00C83EC1">
        <w:rPr>
          <w:b/>
        </w:rPr>
        <w:t>Felelős:</w:t>
      </w:r>
      <w:r w:rsidRPr="00C83EC1">
        <w:t xml:space="preserve"> </w:t>
      </w:r>
      <w:r w:rsidRPr="00C83EC1">
        <w:tab/>
        <w:t>Dr. Szilágyi Tibor polgármester</w:t>
      </w:r>
    </w:p>
    <w:p w14:paraId="514A5202" w14:textId="77777777" w:rsidR="00E336CF" w:rsidRPr="00C83EC1" w:rsidRDefault="00E336CF" w:rsidP="00E336CF">
      <w:r w:rsidRPr="00C83EC1">
        <w:tab/>
      </w:r>
      <w:r w:rsidRPr="00C83EC1">
        <w:tab/>
        <w:t>Libor Zsoltné pénzügyi csoportvezető</w:t>
      </w:r>
    </w:p>
    <w:p w14:paraId="2B3902B3" w14:textId="77777777" w:rsidR="00E336CF" w:rsidRPr="00C83EC1" w:rsidRDefault="00E336CF" w:rsidP="00E336CF">
      <w:r w:rsidRPr="00C83EC1">
        <w:rPr>
          <w:b/>
        </w:rPr>
        <w:t>Határidő</w:t>
      </w:r>
      <w:r w:rsidRPr="00C83EC1">
        <w:t xml:space="preserve">: </w:t>
      </w:r>
      <w:r w:rsidRPr="00C83EC1">
        <w:tab/>
        <w:t>értelem szerint</w:t>
      </w:r>
    </w:p>
    <w:p w14:paraId="649DABB7" w14:textId="7ADC8FD0" w:rsidR="00BD3727" w:rsidRPr="004655E9" w:rsidRDefault="00D3720C" w:rsidP="00BD3727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>
        <w:rPr>
          <w:rFonts w:eastAsia="Times New Roman"/>
          <w:b/>
          <w:bCs/>
          <w:i/>
          <w:iCs/>
          <w:lang w:val="x-none" w:eastAsia="hu-HU"/>
        </w:rPr>
        <w:t>A</w:t>
      </w:r>
      <w:r w:rsidR="000233DA">
        <w:rPr>
          <w:rFonts w:eastAsia="Times New Roman"/>
          <w:b/>
          <w:bCs/>
          <w:i/>
          <w:iCs/>
          <w:lang w:val="x-none" w:eastAsia="hu-HU"/>
        </w:rPr>
        <w:t xml:space="preserve"> szerződés előkészítése </w:t>
      </w:r>
      <w:r>
        <w:rPr>
          <w:rFonts w:eastAsia="Times New Roman"/>
          <w:b/>
          <w:bCs/>
          <w:i/>
          <w:iCs/>
          <w:lang w:val="x-none" w:eastAsia="hu-HU"/>
        </w:rPr>
        <w:t>folyamatban van</w:t>
      </w:r>
      <w:r w:rsidR="00BD3727"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45295D0D" w14:textId="77777777" w:rsidR="00E336CF" w:rsidRPr="00C83EC1" w:rsidRDefault="00E336CF" w:rsidP="00E336CF"/>
    <w:p w14:paraId="0946A361" w14:textId="10F79B51" w:rsidR="00E336CF" w:rsidRPr="00C83EC1" w:rsidRDefault="00E336CF" w:rsidP="00E336CF">
      <w:pPr>
        <w:contextualSpacing/>
        <w:rPr>
          <w:rFonts w:cs="Calibri"/>
          <w:szCs w:val="22"/>
        </w:rPr>
      </w:pPr>
      <w:r w:rsidRPr="00A572B5">
        <w:rPr>
          <w:rFonts w:cs="Calibri"/>
          <w:bCs/>
          <w:color w:val="000000" w:themeColor="text1"/>
          <w:sz w:val="22"/>
          <w:szCs w:val="22"/>
        </w:rPr>
        <w:t>116/2025. (IX. 09.) KT határozat</w:t>
      </w:r>
      <w:r w:rsidR="00A572B5">
        <w:rPr>
          <w:rFonts w:cs="Calibri"/>
          <w:bCs/>
          <w:color w:val="000000" w:themeColor="text1"/>
          <w:sz w:val="22"/>
          <w:szCs w:val="22"/>
        </w:rPr>
        <w:t xml:space="preserve">tal a </w:t>
      </w:r>
      <w:r w:rsidRPr="00C83EC1">
        <w:rPr>
          <w:rFonts w:cs="Calibri"/>
        </w:rPr>
        <w:t xml:space="preserve">Képviselő-testület </w:t>
      </w:r>
      <w:r w:rsidRPr="00C83EC1">
        <w:rPr>
          <w:rFonts w:cs="Calibri"/>
          <w:szCs w:val="22"/>
        </w:rPr>
        <w:t>zárt ülést rendel</w:t>
      </w:r>
      <w:r w:rsidR="00A572B5">
        <w:rPr>
          <w:rFonts w:cs="Calibri"/>
          <w:szCs w:val="22"/>
        </w:rPr>
        <w:t>t</w:t>
      </w:r>
      <w:r w:rsidRPr="00C83EC1">
        <w:rPr>
          <w:rFonts w:cs="Calibri"/>
          <w:szCs w:val="22"/>
        </w:rPr>
        <w:t xml:space="preserve"> el a </w:t>
      </w:r>
      <w:proofErr w:type="spellStart"/>
      <w:r w:rsidRPr="00C83EC1">
        <w:rPr>
          <w:rFonts w:cs="Calibri"/>
          <w:szCs w:val="22"/>
        </w:rPr>
        <w:t>Mötv</w:t>
      </w:r>
      <w:proofErr w:type="spellEnd"/>
      <w:r w:rsidRPr="00C83EC1">
        <w:rPr>
          <w:rFonts w:cs="Calibri"/>
          <w:szCs w:val="22"/>
        </w:rPr>
        <w:t>. 46. § 2. bekezdés b) pontja alapján.</w:t>
      </w:r>
    </w:p>
    <w:p w14:paraId="75F66699" w14:textId="77777777" w:rsidR="00E336CF" w:rsidRPr="00C83EC1" w:rsidRDefault="00E336CF" w:rsidP="00E336CF">
      <w:pPr>
        <w:spacing w:line="256" w:lineRule="auto"/>
        <w:rPr>
          <w:rFonts w:cs="Calibri"/>
        </w:rPr>
      </w:pPr>
    </w:p>
    <w:p w14:paraId="732A0713" w14:textId="05A64D97" w:rsidR="00A572B5" w:rsidRPr="00A572B5" w:rsidRDefault="00A572B5" w:rsidP="00A572B5">
      <w:pPr>
        <w:contextualSpacing/>
      </w:pPr>
      <w:r w:rsidRPr="00A572B5">
        <w:rPr>
          <w:rFonts w:cs="Calibri"/>
          <w:bCs/>
          <w:sz w:val="22"/>
          <w:szCs w:val="22"/>
        </w:rPr>
        <w:t>117/2025. (IX. 09.) KT határozat</w:t>
      </w:r>
      <w:r>
        <w:rPr>
          <w:rFonts w:cs="Calibri"/>
          <w:bCs/>
          <w:sz w:val="22"/>
          <w:szCs w:val="22"/>
        </w:rPr>
        <w:t xml:space="preserve">tal </w:t>
      </w:r>
      <w:r w:rsidRPr="00A572B5">
        <w:rPr>
          <w:rFonts w:cs="Calibri"/>
          <w:b/>
          <w:sz w:val="22"/>
          <w:szCs w:val="22"/>
        </w:rPr>
        <w:t>ZÁRT ÜLÉSEN</w:t>
      </w:r>
      <w:r>
        <w:rPr>
          <w:rFonts w:cs="Calibri"/>
          <w:bCs/>
          <w:sz w:val="22"/>
          <w:szCs w:val="22"/>
        </w:rPr>
        <w:t xml:space="preserve"> a </w:t>
      </w:r>
      <w:r w:rsidRPr="005D50B9">
        <w:t xml:space="preserve">Képviselő-testület, mint a Progádor </w:t>
      </w:r>
      <w:r>
        <w:t>Kft.</w:t>
      </w:r>
      <w:r w:rsidRPr="005D50B9">
        <w:t xml:space="preserve"> és a Szogádor Kft. alapítója és tulajdonosi jogok gyakorlója</w:t>
      </w:r>
      <w:r w:rsidRPr="005D50B9">
        <w:rPr>
          <w:b/>
          <w:bCs/>
        </w:rPr>
        <w:t xml:space="preserve"> </w:t>
      </w:r>
      <w:r w:rsidRPr="00A572B5">
        <w:t xml:space="preserve">Paulikné Szelei Mónika </w:t>
      </w:r>
      <w:r>
        <w:t xml:space="preserve">részére új </w:t>
      </w:r>
      <w:r w:rsidRPr="00A572B5">
        <w:t>megbízási díjat állapít</w:t>
      </w:r>
      <w:r>
        <w:t>ott</w:t>
      </w:r>
      <w:r w:rsidRPr="00A572B5">
        <w:t xml:space="preserve"> meg. </w:t>
      </w:r>
    </w:p>
    <w:p w14:paraId="2E5E4828" w14:textId="16B80F9D" w:rsidR="00A572B5" w:rsidRPr="005D50B9" w:rsidRDefault="00A572B5" w:rsidP="00A572B5">
      <w:pPr>
        <w:spacing w:after="160" w:line="256" w:lineRule="auto"/>
      </w:pPr>
      <w:r w:rsidRPr="005D50B9">
        <w:t>A 104/2024. (IX. 10.) KT határozat hatályát veszt</w:t>
      </w:r>
      <w:r>
        <w:t>ette</w:t>
      </w:r>
      <w:r w:rsidRPr="005D50B9">
        <w:t>.</w:t>
      </w:r>
    </w:p>
    <w:p w14:paraId="720301DE" w14:textId="77777777" w:rsidR="00A572B5" w:rsidRPr="005D50B9" w:rsidRDefault="00A572B5" w:rsidP="00A572B5">
      <w:r w:rsidRPr="005D50B9">
        <w:t>Felelős:</w:t>
      </w:r>
      <w:r w:rsidRPr="005D50B9">
        <w:tab/>
        <w:t>Dr. Szilágyi Tibor polgármester</w:t>
      </w:r>
    </w:p>
    <w:p w14:paraId="786B8B98" w14:textId="77777777" w:rsidR="00A572B5" w:rsidRPr="005D50B9" w:rsidRDefault="00A572B5" w:rsidP="00A572B5">
      <w:r w:rsidRPr="005D50B9">
        <w:t>Erről értesül:</w:t>
      </w:r>
      <w:r w:rsidRPr="005D50B9">
        <w:tab/>
        <w:t>Paulikné Szelei Mónika ügyvezető</w:t>
      </w:r>
    </w:p>
    <w:p w14:paraId="50D7406D" w14:textId="77777777" w:rsidR="00A572B5" w:rsidRPr="005D50B9" w:rsidRDefault="00A572B5" w:rsidP="00A572B5">
      <w:r w:rsidRPr="005D50B9">
        <w:tab/>
      </w:r>
      <w:r w:rsidRPr="005D50B9">
        <w:tab/>
        <w:t>Libor Zsoltné pénzügyi csoportvezető</w:t>
      </w:r>
    </w:p>
    <w:p w14:paraId="6CCF7953" w14:textId="77777777" w:rsidR="00A572B5" w:rsidRDefault="00A572B5" w:rsidP="00A572B5">
      <w:r w:rsidRPr="005D50B9">
        <w:t xml:space="preserve">Határidő: </w:t>
      </w:r>
      <w:r w:rsidRPr="005D50B9">
        <w:tab/>
        <w:t>azonnal</w:t>
      </w:r>
    </w:p>
    <w:p w14:paraId="5F903F03" w14:textId="03FB721D" w:rsidR="00A572B5" w:rsidRPr="004655E9" w:rsidRDefault="00A572B5" w:rsidP="00A572B5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</w:t>
      </w:r>
      <w:r w:rsidRPr="004655E9">
        <w:rPr>
          <w:rFonts w:eastAsia="Times New Roman"/>
          <w:b/>
          <w:bCs/>
          <w:i/>
          <w:iCs/>
          <w:lang w:val="x-none" w:eastAsia="hu-HU"/>
        </w:rPr>
        <w:t>érintett</w:t>
      </w:r>
      <w:r>
        <w:rPr>
          <w:rFonts w:eastAsia="Times New Roman"/>
          <w:b/>
          <w:bCs/>
          <w:i/>
          <w:iCs/>
          <w:lang w:val="x-none" w:eastAsia="hu-HU"/>
        </w:rPr>
        <w:t>ek részére</w:t>
      </w:r>
      <w:r w:rsidRPr="004655E9">
        <w:rPr>
          <w:rFonts w:eastAsia="Times New Roman"/>
          <w:b/>
          <w:bCs/>
          <w:i/>
          <w:iCs/>
          <w:lang w:val="x-none" w:eastAsia="hu-HU"/>
        </w:rPr>
        <w:t>.</w:t>
      </w:r>
    </w:p>
    <w:p w14:paraId="6E6E5C49" w14:textId="77777777" w:rsidR="00A572B5" w:rsidRDefault="00A572B5" w:rsidP="00A572B5"/>
    <w:p w14:paraId="1AD75588" w14:textId="77777777" w:rsidR="00A572B5" w:rsidRPr="005D50B9" w:rsidRDefault="00A572B5" w:rsidP="00A572B5">
      <w:pPr>
        <w:rPr>
          <w:rFonts w:ascii="Calibri" w:hAnsi="Calibri" w:cs="Calibri"/>
          <w:szCs w:val="22"/>
        </w:rPr>
      </w:pPr>
    </w:p>
    <w:p w14:paraId="66F5E9A3" w14:textId="17593544" w:rsidR="00A572B5" w:rsidRPr="005D50B9" w:rsidRDefault="00A572B5" w:rsidP="00A572B5">
      <w:pPr>
        <w:contextualSpacing/>
        <w:rPr>
          <w:rFonts w:cs="Calibri"/>
          <w:szCs w:val="22"/>
        </w:rPr>
      </w:pPr>
      <w:r w:rsidRPr="00A572B5">
        <w:rPr>
          <w:rFonts w:cs="Calibri"/>
          <w:bCs/>
          <w:sz w:val="22"/>
          <w:szCs w:val="22"/>
        </w:rPr>
        <w:t>118/2025. (IX. 09.)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5D50B9">
        <w:rPr>
          <w:rFonts w:cs="Calibri"/>
          <w:szCs w:val="22"/>
        </w:rPr>
        <w:t>Képviselő-testülete kinyilvánít</w:t>
      </w:r>
      <w:r>
        <w:rPr>
          <w:rFonts w:cs="Calibri"/>
          <w:szCs w:val="22"/>
        </w:rPr>
        <w:t>otta</w:t>
      </w:r>
      <w:r w:rsidRPr="005D50B9">
        <w:rPr>
          <w:rFonts w:cs="Calibri"/>
          <w:szCs w:val="22"/>
        </w:rPr>
        <w:t xml:space="preserve">, hogy a községkép szépítése, a környezet gondozása, ápolása, rendben tartása érdekében 5 ház esetében a lakóházuknál és azok környékén végzett munkájukért az ott lakóknak „Virágos, rendezett porta” feliratú és Gádoros Nagyközség Önkormányzata címerével ellátott, házfalra kihelyezhető táblát és oklevelet adományoz. </w:t>
      </w:r>
    </w:p>
    <w:p w14:paraId="0310FD84" w14:textId="77777777" w:rsidR="00A572B5" w:rsidRPr="005D50B9" w:rsidRDefault="00A572B5" w:rsidP="00A572B5">
      <w:pPr>
        <w:rPr>
          <w:rFonts w:cs="Calibri"/>
          <w:szCs w:val="22"/>
        </w:rPr>
      </w:pPr>
    </w:p>
    <w:p w14:paraId="64E86C66" w14:textId="77777777" w:rsidR="00A572B5" w:rsidRPr="005D50B9" w:rsidRDefault="00A572B5" w:rsidP="00A572B5">
      <w:pPr>
        <w:rPr>
          <w:rFonts w:cs="Calibri"/>
          <w:szCs w:val="22"/>
        </w:rPr>
      </w:pPr>
      <w:r w:rsidRPr="005D50B9">
        <w:rPr>
          <w:rFonts w:cs="Calibri"/>
          <w:b/>
          <w:szCs w:val="22"/>
        </w:rPr>
        <w:t>Felelős</w:t>
      </w:r>
      <w:r w:rsidRPr="005D50B9">
        <w:rPr>
          <w:rFonts w:cs="Calibri"/>
          <w:szCs w:val="22"/>
        </w:rPr>
        <w:t>:</w:t>
      </w:r>
      <w:r w:rsidRPr="005D50B9">
        <w:rPr>
          <w:rFonts w:cs="Calibri"/>
          <w:szCs w:val="22"/>
        </w:rPr>
        <w:tab/>
      </w:r>
      <w:r w:rsidRPr="005D50B9">
        <w:rPr>
          <w:rFonts w:cs="Calibri"/>
          <w:szCs w:val="22"/>
        </w:rPr>
        <w:tab/>
        <w:t>Dr. Szilágyi Tibor polgármester</w:t>
      </w:r>
    </w:p>
    <w:p w14:paraId="439371B3" w14:textId="77777777" w:rsidR="00A572B5" w:rsidRPr="005D50B9" w:rsidRDefault="00A572B5" w:rsidP="00A572B5">
      <w:pPr>
        <w:contextualSpacing/>
        <w:rPr>
          <w:rFonts w:cs="Calibri"/>
          <w:szCs w:val="22"/>
        </w:rPr>
      </w:pPr>
      <w:r w:rsidRPr="005D50B9">
        <w:rPr>
          <w:rFonts w:cs="Calibri"/>
          <w:b/>
          <w:bCs/>
          <w:szCs w:val="22"/>
        </w:rPr>
        <w:t>Erről értesül</w:t>
      </w:r>
      <w:r w:rsidRPr="005D50B9">
        <w:rPr>
          <w:rFonts w:cs="Calibri"/>
          <w:szCs w:val="22"/>
        </w:rPr>
        <w:t xml:space="preserve">: </w:t>
      </w:r>
      <w:r w:rsidRPr="005D50B9">
        <w:rPr>
          <w:rFonts w:cs="Calibri"/>
          <w:szCs w:val="22"/>
        </w:rPr>
        <w:tab/>
        <w:t>Díjazott személyek, családok</w:t>
      </w:r>
    </w:p>
    <w:p w14:paraId="0A7DC868" w14:textId="77777777" w:rsidR="00A572B5" w:rsidRDefault="00A572B5" w:rsidP="00A572B5">
      <w:pPr>
        <w:rPr>
          <w:rFonts w:cs="Calibri"/>
          <w:szCs w:val="22"/>
        </w:rPr>
      </w:pPr>
      <w:r w:rsidRPr="005D50B9">
        <w:rPr>
          <w:rFonts w:cs="Calibri"/>
          <w:b/>
          <w:szCs w:val="22"/>
        </w:rPr>
        <w:t>Határidő</w:t>
      </w:r>
      <w:r w:rsidRPr="005D50B9">
        <w:rPr>
          <w:rFonts w:cs="Calibri"/>
          <w:szCs w:val="22"/>
        </w:rPr>
        <w:t xml:space="preserve">: </w:t>
      </w:r>
      <w:r w:rsidRPr="005D50B9">
        <w:rPr>
          <w:rFonts w:cs="Calibri"/>
          <w:szCs w:val="22"/>
        </w:rPr>
        <w:tab/>
      </w:r>
      <w:r w:rsidRPr="005D50B9">
        <w:rPr>
          <w:rFonts w:cs="Calibri"/>
          <w:szCs w:val="22"/>
        </w:rPr>
        <w:tab/>
        <w:t>2025. szeptember 26.</w:t>
      </w:r>
    </w:p>
    <w:p w14:paraId="545D221B" w14:textId="6153A435" w:rsidR="00A572B5" w:rsidRPr="004655E9" w:rsidRDefault="00A572B5" w:rsidP="00A572B5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line="259" w:lineRule="auto"/>
        <w:contextualSpacing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6C7138">
        <w:rPr>
          <w:rFonts w:eastAsia="Times New Roman"/>
          <w:b/>
          <w:bCs/>
          <w:i/>
          <w:iCs/>
          <w:lang w:val="x-none" w:eastAsia="hu-HU"/>
        </w:rPr>
        <w:t>A határozat</w:t>
      </w:r>
      <w:r>
        <w:rPr>
          <w:rFonts w:eastAsia="Times New Roman"/>
          <w:b/>
          <w:bCs/>
          <w:i/>
          <w:iCs/>
          <w:lang w:val="x-none" w:eastAsia="hu-HU"/>
        </w:rPr>
        <w:t xml:space="preserve"> megküldésre került az 5 család részére. A falunapon </w:t>
      </w:r>
      <w:r w:rsidR="000233DA">
        <w:rPr>
          <w:rFonts w:eastAsia="Times New Roman"/>
          <w:b/>
          <w:bCs/>
          <w:i/>
          <w:iCs/>
          <w:lang w:val="x-none" w:eastAsia="hu-HU"/>
        </w:rPr>
        <w:t>átadásra</w:t>
      </w:r>
      <w:r>
        <w:rPr>
          <w:rFonts w:eastAsia="Times New Roman"/>
          <w:b/>
          <w:bCs/>
          <w:i/>
          <w:iCs/>
          <w:lang w:val="x-none" w:eastAsia="hu-HU"/>
        </w:rPr>
        <w:t xml:space="preserve"> kerültek a plakettek és az oklevelek.</w:t>
      </w:r>
    </w:p>
    <w:p w14:paraId="167DF23C" w14:textId="77777777" w:rsidR="00A572B5" w:rsidRDefault="00A572B5" w:rsidP="00A572B5">
      <w:pPr>
        <w:rPr>
          <w:rFonts w:cs="Calibri"/>
          <w:szCs w:val="22"/>
        </w:rPr>
      </w:pPr>
    </w:p>
    <w:p w14:paraId="7C6A9EC1" w14:textId="15891F80" w:rsidR="00A572B5" w:rsidRPr="00312494" w:rsidRDefault="00A572B5" w:rsidP="00312494">
      <w:pPr>
        <w:contextualSpacing/>
        <w:rPr>
          <w:rFonts w:cs="Calibri"/>
          <w:bCs/>
          <w:szCs w:val="22"/>
        </w:rPr>
      </w:pPr>
      <w:r w:rsidRPr="00312494">
        <w:rPr>
          <w:rFonts w:cs="Calibri"/>
          <w:bCs/>
          <w:sz w:val="22"/>
          <w:szCs w:val="22"/>
        </w:rPr>
        <w:t>119/2025. (IX. 09.) KT határozat</w:t>
      </w:r>
      <w:r w:rsidR="00312494" w:rsidRPr="00312494">
        <w:rPr>
          <w:rFonts w:cs="Calibri"/>
          <w:bCs/>
          <w:sz w:val="22"/>
          <w:szCs w:val="22"/>
        </w:rPr>
        <w:t>tal a</w:t>
      </w:r>
      <w:r w:rsidR="00312494">
        <w:rPr>
          <w:rFonts w:cs="Calibri"/>
          <w:b/>
          <w:sz w:val="22"/>
          <w:szCs w:val="22"/>
        </w:rPr>
        <w:t xml:space="preserve"> </w:t>
      </w:r>
      <w:r w:rsidRPr="005D50B9">
        <w:rPr>
          <w:rFonts w:cs="Calibri"/>
          <w:szCs w:val="22"/>
        </w:rPr>
        <w:t xml:space="preserve">Képviselő-testület </w:t>
      </w:r>
      <w:r w:rsidRPr="00312494">
        <w:rPr>
          <w:rFonts w:cs="Calibri"/>
          <w:bCs/>
          <w:szCs w:val="22"/>
        </w:rPr>
        <w:t>„Gádoros Díszpolgára” kitüntető címet</w:t>
      </w:r>
      <w:r w:rsidR="00312494" w:rsidRPr="00312494">
        <w:rPr>
          <w:rFonts w:cs="Calibri"/>
          <w:bCs/>
          <w:szCs w:val="22"/>
        </w:rPr>
        <w:t xml:space="preserve"> adományozott.</w:t>
      </w:r>
    </w:p>
    <w:p w14:paraId="70B7695D" w14:textId="77777777" w:rsidR="00A572B5" w:rsidRPr="005D50B9" w:rsidRDefault="00A572B5" w:rsidP="00A572B5">
      <w:pPr>
        <w:ind w:left="720"/>
        <w:contextualSpacing/>
        <w:rPr>
          <w:rFonts w:cs="Calibri"/>
          <w:szCs w:val="22"/>
        </w:rPr>
      </w:pPr>
    </w:p>
    <w:p w14:paraId="4751F8D0" w14:textId="77777777" w:rsidR="00A572B5" w:rsidRPr="005D50B9" w:rsidRDefault="00A572B5" w:rsidP="00A572B5">
      <w:pPr>
        <w:rPr>
          <w:rFonts w:cs="Calibri"/>
          <w:szCs w:val="22"/>
        </w:rPr>
      </w:pPr>
      <w:r w:rsidRPr="005D50B9">
        <w:rPr>
          <w:rFonts w:cs="Calibri"/>
          <w:b/>
          <w:szCs w:val="22"/>
        </w:rPr>
        <w:t>Határidő</w:t>
      </w:r>
      <w:r w:rsidRPr="005D50B9">
        <w:rPr>
          <w:rFonts w:cs="Calibri"/>
          <w:szCs w:val="22"/>
        </w:rPr>
        <w:t xml:space="preserve">: </w:t>
      </w:r>
      <w:r w:rsidRPr="005D50B9">
        <w:rPr>
          <w:rFonts w:cs="Calibri"/>
          <w:szCs w:val="22"/>
        </w:rPr>
        <w:tab/>
        <w:t>2025. szeptember 26.</w:t>
      </w:r>
    </w:p>
    <w:p w14:paraId="2EC33049" w14:textId="77777777" w:rsidR="00A572B5" w:rsidRPr="005D50B9" w:rsidRDefault="00A572B5" w:rsidP="00A572B5">
      <w:pPr>
        <w:rPr>
          <w:rFonts w:cs="Calibri"/>
          <w:szCs w:val="22"/>
        </w:rPr>
      </w:pPr>
      <w:r w:rsidRPr="005D50B9">
        <w:rPr>
          <w:rFonts w:cs="Calibri"/>
          <w:b/>
          <w:szCs w:val="22"/>
        </w:rPr>
        <w:t>Felelős</w:t>
      </w:r>
      <w:r w:rsidRPr="005D50B9">
        <w:rPr>
          <w:rFonts w:cs="Calibri"/>
          <w:szCs w:val="22"/>
        </w:rPr>
        <w:t xml:space="preserve">: </w:t>
      </w:r>
      <w:r w:rsidRPr="005D50B9">
        <w:rPr>
          <w:rFonts w:cs="Calibri"/>
          <w:szCs w:val="22"/>
        </w:rPr>
        <w:tab/>
        <w:t>Dr. Szilágyi Tibor polgármester</w:t>
      </w:r>
    </w:p>
    <w:p w14:paraId="11202981" w14:textId="0457AFC8" w:rsidR="00A572B5" w:rsidRPr="00312494" w:rsidRDefault="00312494" w:rsidP="00312494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312494">
        <w:rPr>
          <w:rFonts w:cs="Calibri"/>
          <w:b/>
          <w:bCs/>
          <w:i/>
          <w:iCs/>
          <w:szCs w:val="22"/>
        </w:rPr>
        <w:t>Az érintett értesítése megtörtént, a falunapon átadásra került a díszoklevél és az önkormányzat ajándéka.</w:t>
      </w:r>
    </w:p>
    <w:p w14:paraId="19E4EA32" w14:textId="77777777" w:rsidR="00A572B5" w:rsidRDefault="00A572B5" w:rsidP="00A572B5">
      <w:pPr>
        <w:rPr>
          <w:rFonts w:cs="Calibri"/>
          <w:szCs w:val="22"/>
        </w:rPr>
      </w:pPr>
    </w:p>
    <w:p w14:paraId="5B10CB5B" w14:textId="110E68BA" w:rsidR="00312494" w:rsidRPr="00A72C8B" w:rsidRDefault="00312494" w:rsidP="00312494">
      <w:r w:rsidRPr="00312494">
        <w:rPr>
          <w:rFonts w:cs="Calibri"/>
          <w:b/>
          <w:szCs w:val="22"/>
        </w:rPr>
        <w:t xml:space="preserve">Gádoros Nagyközség Önkormányzat Képviselő-testülete a 2025. szeptember 22-én megtartott rendkívüli ülésen </w:t>
      </w:r>
      <w:r>
        <w:rPr>
          <w:rFonts w:cs="Calibri"/>
          <w:b/>
          <w:szCs w:val="22"/>
        </w:rPr>
        <w:t xml:space="preserve">a </w:t>
      </w:r>
      <w:r w:rsidRPr="00A72C8B">
        <w:rPr>
          <w:rFonts w:cs="Calibri"/>
          <w:b/>
          <w:sz w:val="22"/>
          <w:szCs w:val="22"/>
        </w:rPr>
        <w:t>120/2025. (IX. 22.) KT határozat</w:t>
      </w:r>
      <w:r>
        <w:rPr>
          <w:rFonts w:cs="Calibri"/>
          <w:b/>
          <w:sz w:val="22"/>
          <w:szCs w:val="22"/>
        </w:rPr>
        <w:t xml:space="preserve">tal a </w:t>
      </w:r>
      <w:r w:rsidRPr="00A72C8B">
        <w:t xml:space="preserve">Képviselő-testület a </w:t>
      </w:r>
      <w:r w:rsidRPr="00A72C8B">
        <w:lastRenderedPageBreak/>
        <w:t>TOP_PLUSZ-1.2.1-21-BS1-2022-00015</w:t>
      </w:r>
      <w:r w:rsidRPr="00A72C8B">
        <w:rPr>
          <w:bCs/>
        </w:rPr>
        <w:t xml:space="preserve"> </w:t>
      </w:r>
      <w:r w:rsidRPr="00A72C8B">
        <w:rPr>
          <w:iCs/>
        </w:rPr>
        <w:t>azonosítószámú projekt keretében</w:t>
      </w:r>
      <w:r w:rsidRPr="00A72C8B">
        <w:t xml:space="preserve"> a „Tót-Asszony Közösségi Ház belső felújítása”</w:t>
      </w:r>
      <w:r w:rsidRPr="00A72C8B">
        <w:rPr>
          <w:iCs/>
        </w:rPr>
        <w:t xml:space="preserve"> </w:t>
      </w:r>
      <w:r w:rsidRPr="00A72C8B">
        <w:t>tárgyú, Kbt. 112. § (1) bekezdés b) pontja szerinti nemzeti, nyílt közbeszerzési eljárás</w:t>
      </w:r>
      <w:r w:rsidRPr="00A72C8B">
        <w:rPr>
          <w:bCs/>
        </w:rPr>
        <w:t xml:space="preserve">ban a közbeszerzésekről </w:t>
      </w:r>
      <w:r w:rsidRPr="00A72C8B">
        <w:t xml:space="preserve">szóló </w:t>
      </w:r>
      <w:r w:rsidRPr="00A72C8B">
        <w:rPr>
          <w:bCs/>
        </w:rPr>
        <w:t>2015. évi CXLIII. törvény</w:t>
      </w:r>
      <w:r w:rsidRPr="00A72C8B">
        <w:t xml:space="preserve"> alapján</w:t>
      </w:r>
      <w:r w:rsidRPr="00A72C8B">
        <w:rPr>
          <w:bCs/>
        </w:rPr>
        <w:t xml:space="preserve"> úgy dönt</w:t>
      </w:r>
      <w:r>
        <w:rPr>
          <w:bCs/>
        </w:rPr>
        <w:t>ött</w:t>
      </w:r>
      <w:r w:rsidRPr="00A72C8B">
        <w:rPr>
          <w:bCs/>
        </w:rPr>
        <w:t>, hogy</w:t>
      </w:r>
      <w:r w:rsidRPr="00A72C8B">
        <w:t xml:space="preserve"> </w:t>
      </w:r>
      <w:r w:rsidRPr="00A72C8B">
        <w:rPr>
          <w:bCs/>
        </w:rPr>
        <w:t>hozzájárul a tárgyi közbeszerzési eljárás megindításához és észrevételek nélkül jóváhagyja az</w:t>
      </w:r>
      <w:r w:rsidRPr="00A72C8B">
        <w:t xml:space="preserve"> Ajánlattételi felhívás és Ajánlattételi dokumentáció alapján a közbeszerzési eljárás kiírását és lefolytatását.</w:t>
      </w:r>
    </w:p>
    <w:p w14:paraId="2E563E4C" w14:textId="77777777" w:rsidR="00312494" w:rsidRPr="00A72C8B" w:rsidRDefault="00312494" w:rsidP="00312494">
      <w:pPr>
        <w:autoSpaceDE w:val="0"/>
        <w:autoSpaceDN w:val="0"/>
        <w:adjustRightInd w:val="0"/>
        <w:rPr>
          <w:rFonts w:eastAsia="Times New Roman"/>
          <w:color w:val="000000"/>
          <w:lang w:eastAsia="hu-HU"/>
        </w:rPr>
      </w:pPr>
    </w:p>
    <w:p w14:paraId="3DA0B417" w14:textId="77777777" w:rsidR="00312494" w:rsidRPr="00A72C8B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 xml:space="preserve">      Felkéri a Polgármester Urat a szükséges intézkedések megtételére.</w:t>
      </w:r>
    </w:p>
    <w:p w14:paraId="59299EF6" w14:textId="77777777" w:rsidR="00312494" w:rsidRPr="00A72C8B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 xml:space="preserve">      </w:t>
      </w:r>
      <w:r w:rsidRPr="00A72C8B">
        <w:rPr>
          <w:rFonts w:eastAsia="Noto Sans CJK SC Regular" w:cs="FreeSans"/>
          <w:kern w:val="2"/>
          <w:u w:val="single"/>
          <w:lang w:eastAsia="zh-CN" w:bidi="hi-IN"/>
        </w:rPr>
        <w:t>Végrehajtás határideje:</w:t>
      </w:r>
      <w:r w:rsidRPr="00A72C8B">
        <w:rPr>
          <w:rFonts w:eastAsia="Noto Sans CJK SC Regular" w:cs="FreeSans"/>
          <w:kern w:val="2"/>
          <w:lang w:eastAsia="zh-CN" w:bidi="hi-IN"/>
        </w:rPr>
        <w:t xml:space="preserve"> </w:t>
      </w:r>
      <w:r w:rsidRPr="00A72C8B">
        <w:rPr>
          <w:rFonts w:eastAsia="Noto Sans CJK SC Regular" w:cs="FreeSans"/>
          <w:kern w:val="2"/>
          <w:lang w:eastAsia="zh-CN" w:bidi="hi-IN"/>
        </w:rPr>
        <w:tab/>
      </w:r>
      <w:r w:rsidRPr="00A72C8B">
        <w:rPr>
          <w:rFonts w:eastAsia="Noto Sans CJK SC Regular" w:cs="FreeSans"/>
          <w:kern w:val="2"/>
          <w:lang w:eastAsia="zh-CN" w:bidi="hi-IN"/>
        </w:rPr>
        <w:tab/>
        <w:t>azonnal</w:t>
      </w:r>
    </w:p>
    <w:p w14:paraId="2CC41D95" w14:textId="77777777" w:rsidR="00312494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 xml:space="preserve">      </w:t>
      </w:r>
      <w:r w:rsidRPr="00A72C8B">
        <w:rPr>
          <w:rFonts w:eastAsia="Noto Sans CJK SC Regular" w:cs="FreeSans"/>
          <w:kern w:val="2"/>
          <w:u w:val="single"/>
          <w:lang w:eastAsia="zh-CN" w:bidi="hi-IN"/>
        </w:rPr>
        <w:t>Végrehajtásért felelős:</w:t>
      </w:r>
      <w:r w:rsidRPr="00A72C8B">
        <w:rPr>
          <w:rFonts w:eastAsia="Noto Sans CJK SC Regular" w:cs="FreeSans"/>
          <w:kern w:val="2"/>
          <w:lang w:eastAsia="zh-CN" w:bidi="hi-IN"/>
        </w:rPr>
        <w:t xml:space="preserve"> </w:t>
      </w:r>
      <w:r w:rsidRPr="00A72C8B">
        <w:rPr>
          <w:rFonts w:eastAsia="Noto Sans CJK SC Regular" w:cs="FreeSans"/>
          <w:kern w:val="2"/>
          <w:lang w:eastAsia="zh-CN" w:bidi="hi-IN"/>
        </w:rPr>
        <w:tab/>
      </w:r>
      <w:r w:rsidRPr="00A72C8B">
        <w:rPr>
          <w:rFonts w:eastAsia="Noto Sans CJK SC Regular" w:cs="FreeSans"/>
          <w:kern w:val="2"/>
          <w:lang w:eastAsia="zh-CN" w:bidi="hi-IN"/>
        </w:rPr>
        <w:tab/>
        <w:t>Dr. Szilágyi Tibor polgármester</w:t>
      </w:r>
    </w:p>
    <w:p w14:paraId="7AAFAB47" w14:textId="25FF35C8" w:rsidR="00312494" w:rsidRPr="00270B48" w:rsidRDefault="00270B48" w:rsidP="00312494">
      <w:pPr>
        <w:pStyle w:val="Listaszerbekezds"/>
        <w:numPr>
          <w:ilvl w:val="0"/>
          <w:numId w:val="30"/>
        </w:numPr>
        <w:suppressAutoHyphens/>
        <w:spacing w:after="140"/>
        <w:ind w:right="-567"/>
        <w:jc w:val="left"/>
        <w:rPr>
          <w:rFonts w:eastAsia="Noto Sans CJK SC Regular" w:cs="FreeSans"/>
          <w:b/>
          <w:bCs/>
          <w:i/>
          <w:iCs/>
          <w:kern w:val="2"/>
          <w:lang w:eastAsia="zh-CN" w:bidi="hi-IN"/>
        </w:rPr>
      </w:pPr>
      <w:r w:rsidRPr="00270B48">
        <w:rPr>
          <w:rFonts w:eastAsia="Noto Sans CJK SC Regular" w:cs="FreeSans"/>
          <w:b/>
          <w:bCs/>
          <w:i/>
          <w:iCs/>
          <w:kern w:val="2"/>
          <w:lang w:eastAsia="zh-CN" w:bidi="hi-IN"/>
        </w:rPr>
        <w:t>A közbeszerzési eljárás még nem indult el.</w:t>
      </w:r>
    </w:p>
    <w:p w14:paraId="6E7A6E8D" w14:textId="750D8166" w:rsidR="00312494" w:rsidRPr="00A72C8B" w:rsidRDefault="00312494" w:rsidP="00312494">
      <w:pPr>
        <w:contextualSpacing/>
        <w:rPr>
          <w:rFonts w:eastAsia="Noto Sans CJK SC Regular" w:cs="FreeSans"/>
          <w:bCs/>
          <w:kern w:val="2"/>
          <w:lang w:eastAsia="zh-CN" w:bidi="hi-IN"/>
        </w:rPr>
      </w:pPr>
      <w:r w:rsidRPr="00312494">
        <w:rPr>
          <w:rFonts w:cs="Calibri"/>
          <w:bCs/>
          <w:sz w:val="22"/>
          <w:szCs w:val="22"/>
        </w:rPr>
        <w:t>121/2025. (IX. 22.)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A72C8B">
        <w:rPr>
          <w:rFonts w:eastAsia="Noto Sans CJK SC Regular" w:cs="FreeSans"/>
          <w:kern w:val="2"/>
          <w:lang w:eastAsia="zh-CN" w:bidi="hi-IN"/>
        </w:rPr>
        <w:t>Képviselő-testület a TOP_PLUSZ-1.2.1-21-BS1-2022-00015</w:t>
      </w:r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 </w:t>
      </w:r>
      <w:r w:rsidRPr="00A72C8B">
        <w:rPr>
          <w:rFonts w:eastAsia="Noto Sans CJK SC Regular" w:cs="FreeSans"/>
          <w:iCs/>
          <w:kern w:val="2"/>
          <w:lang w:eastAsia="zh-CN" w:bidi="hi-IN"/>
        </w:rPr>
        <w:t>azonosítószámú projekt keretében</w:t>
      </w:r>
      <w:r w:rsidRPr="00A72C8B">
        <w:rPr>
          <w:rFonts w:eastAsia="Noto Sans CJK SC Regular" w:cs="FreeSans"/>
          <w:kern w:val="2"/>
          <w:lang w:eastAsia="zh-CN" w:bidi="hi-IN"/>
        </w:rPr>
        <w:t xml:space="preserve"> </w:t>
      </w:r>
      <w:r w:rsidRPr="00A72C8B">
        <w:rPr>
          <w:rFonts w:cs="FreeSans"/>
          <w:kern w:val="2"/>
          <w:lang w:eastAsia="zh-CN" w:bidi="hi-IN"/>
        </w:rPr>
        <w:t>a</w:t>
      </w:r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 Bíráló bizottság létszámát és összetételét az alábbiak szerint hagy</w:t>
      </w:r>
      <w:r>
        <w:rPr>
          <w:rFonts w:eastAsia="Noto Sans CJK SC Regular" w:cs="FreeSans"/>
          <w:bCs/>
          <w:kern w:val="2"/>
          <w:lang w:eastAsia="zh-CN" w:bidi="hi-IN"/>
        </w:rPr>
        <w:t>t</w:t>
      </w:r>
      <w:r w:rsidRPr="00A72C8B">
        <w:rPr>
          <w:rFonts w:eastAsia="Noto Sans CJK SC Regular" w:cs="FreeSans"/>
          <w:bCs/>
          <w:kern w:val="2"/>
          <w:lang w:eastAsia="zh-CN" w:bidi="hi-IN"/>
        </w:rPr>
        <w:t>a jóvá:</w:t>
      </w:r>
    </w:p>
    <w:p w14:paraId="69F00D62" w14:textId="77777777" w:rsidR="00312494" w:rsidRPr="00A72C8B" w:rsidRDefault="00312494" w:rsidP="00312494">
      <w:pPr>
        <w:numPr>
          <w:ilvl w:val="0"/>
          <w:numId w:val="32"/>
        </w:numPr>
        <w:ind w:left="0" w:firstLine="142"/>
        <w:rPr>
          <w:rFonts w:eastAsia="Noto Sans CJK SC Regular" w:cs="FreeSans"/>
          <w:bCs/>
          <w:kern w:val="2"/>
          <w:lang w:eastAsia="zh-CN" w:bidi="hi-IN"/>
        </w:rPr>
      </w:pPr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  1 fő pénzügyi szakértelemmel és szavazati joggal: Líbor Zsolt Istvánné</w:t>
      </w:r>
    </w:p>
    <w:p w14:paraId="393E53AD" w14:textId="77777777" w:rsidR="00312494" w:rsidRPr="00A72C8B" w:rsidRDefault="00312494" w:rsidP="00312494">
      <w:pPr>
        <w:numPr>
          <w:ilvl w:val="0"/>
          <w:numId w:val="32"/>
        </w:numPr>
        <w:tabs>
          <w:tab w:val="left" w:pos="567"/>
        </w:tabs>
        <w:ind w:left="0" w:firstLine="142"/>
        <w:rPr>
          <w:rFonts w:eastAsia="Noto Sans CJK SC Regular" w:cs="FreeSans"/>
          <w:bCs/>
          <w:kern w:val="2"/>
          <w:lang w:eastAsia="zh-CN" w:bidi="hi-IN"/>
        </w:rPr>
      </w:pPr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    1 fő közbeszerzés tárgya szerinti szakmai szakértelemmel és szavazati joggal: Nacsa János</w:t>
      </w:r>
    </w:p>
    <w:p w14:paraId="271CDCFB" w14:textId="77777777" w:rsidR="00312494" w:rsidRPr="00A72C8B" w:rsidRDefault="00312494" w:rsidP="00312494">
      <w:pPr>
        <w:numPr>
          <w:ilvl w:val="0"/>
          <w:numId w:val="32"/>
        </w:numPr>
        <w:tabs>
          <w:tab w:val="left" w:pos="851"/>
        </w:tabs>
        <w:ind w:left="0" w:firstLine="142"/>
        <w:rPr>
          <w:rFonts w:eastAsia="Noto Sans CJK SC Regular" w:cs="FreeSans"/>
          <w:bCs/>
          <w:kern w:val="2"/>
          <w:lang w:eastAsia="zh-CN" w:bidi="hi-IN"/>
        </w:rPr>
      </w:pPr>
      <w:r w:rsidRPr="00A72C8B">
        <w:rPr>
          <w:rFonts w:eastAsia="Noto Sans CJK SC Regular" w:cs="FreeSans"/>
          <w:bCs/>
          <w:kern w:val="2"/>
          <w:lang w:eastAsia="zh-CN" w:bidi="hi-IN"/>
        </w:rPr>
        <w:t>1 fő jogi szakértelemmel és szavazati joggal: Kőszegi Erzsébet Mária</w:t>
      </w:r>
    </w:p>
    <w:p w14:paraId="19564774" w14:textId="77777777" w:rsidR="00312494" w:rsidRPr="00A72C8B" w:rsidRDefault="00312494" w:rsidP="00312494">
      <w:pPr>
        <w:numPr>
          <w:ilvl w:val="0"/>
          <w:numId w:val="32"/>
        </w:numPr>
        <w:tabs>
          <w:tab w:val="left" w:pos="851"/>
        </w:tabs>
        <w:ind w:left="0" w:firstLine="142"/>
        <w:rPr>
          <w:rFonts w:eastAsia="Noto Sans CJK SC Regular" w:cs="FreeSans"/>
          <w:bCs/>
          <w:kern w:val="2"/>
          <w:lang w:eastAsia="zh-CN" w:bidi="hi-IN"/>
        </w:rPr>
      </w:pPr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1 fő közbeszerzési és jogi szakértelemmel és szavazati joggal: dr. </w:t>
      </w:r>
      <w:proofErr w:type="spellStart"/>
      <w:r w:rsidRPr="00A72C8B">
        <w:rPr>
          <w:rFonts w:eastAsia="Noto Sans CJK SC Regular" w:cs="FreeSans"/>
          <w:bCs/>
          <w:kern w:val="2"/>
          <w:lang w:eastAsia="zh-CN" w:bidi="hi-IN"/>
        </w:rPr>
        <w:t>Lánchidi</w:t>
      </w:r>
      <w:proofErr w:type="spellEnd"/>
      <w:r w:rsidRPr="00A72C8B">
        <w:rPr>
          <w:rFonts w:eastAsia="Noto Sans CJK SC Regular" w:cs="FreeSans"/>
          <w:bCs/>
          <w:kern w:val="2"/>
          <w:lang w:eastAsia="zh-CN" w:bidi="hi-IN"/>
        </w:rPr>
        <w:t xml:space="preserve"> Csaba felelős akkreditál közbeszerzési szaktanácsadó</w:t>
      </w:r>
    </w:p>
    <w:p w14:paraId="7C0582D1" w14:textId="77777777" w:rsidR="00312494" w:rsidRPr="00A72C8B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>Felkéri a Polgármester Urat a szükséges intézkedések megtételére.</w:t>
      </w:r>
    </w:p>
    <w:p w14:paraId="7A789019" w14:textId="77777777" w:rsidR="00312494" w:rsidRPr="00A72C8B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 xml:space="preserve">      </w:t>
      </w:r>
      <w:r w:rsidRPr="00A72C8B">
        <w:rPr>
          <w:rFonts w:eastAsia="Noto Sans CJK SC Regular" w:cs="FreeSans"/>
          <w:kern w:val="2"/>
          <w:u w:val="single"/>
          <w:lang w:eastAsia="zh-CN" w:bidi="hi-IN"/>
        </w:rPr>
        <w:t>Végrehajtás határideje:</w:t>
      </w:r>
      <w:r w:rsidRPr="00A72C8B">
        <w:rPr>
          <w:rFonts w:eastAsia="Noto Sans CJK SC Regular" w:cs="FreeSans"/>
          <w:kern w:val="2"/>
          <w:lang w:eastAsia="zh-CN" w:bidi="hi-IN"/>
        </w:rPr>
        <w:t xml:space="preserve"> </w:t>
      </w:r>
      <w:r w:rsidRPr="00A72C8B">
        <w:rPr>
          <w:rFonts w:eastAsia="Noto Sans CJK SC Regular" w:cs="FreeSans"/>
          <w:kern w:val="2"/>
          <w:lang w:eastAsia="zh-CN" w:bidi="hi-IN"/>
        </w:rPr>
        <w:tab/>
      </w:r>
      <w:r w:rsidRPr="00A72C8B">
        <w:rPr>
          <w:rFonts w:eastAsia="Noto Sans CJK SC Regular" w:cs="FreeSans"/>
          <w:kern w:val="2"/>
          <w:lang w:eastAsia="zh-CN" w:bidi="hi-IN"/>
        </w:rPr>
        <w:tab/>
        <w:t>azonnal</w:t>
      </w:r>
    </w:p>
    <w:p w14:paraId="7E3CF8CD" w14:textId="77777777" w:rsidR="00312494" w:rsidRDefault="00312494" w:rsidP="00312494">
      <w:pPr>
        <w:suppressAutoHyphens/>
        <w:ind w:right="-567"/>
        <w:jc w:val="left"/>
        <w:rPr>
          <w:rFonts w:eastAsia="Noto Sans CJK SC Regular" w:cs="FreeSans"/>
          <w:kern w:val="2"/>
          <w:lang w:eastAsia="zh-CN" w:bidi="hi-IN"/>
        </w:rPr>
      </w:pPr>
      <w:r w:rsidRPr="00A72C8B">
        <w:rPr>
          <w:rFonts w:eastAsia="Noto Sans CJK SC Regular" w:cs="FreeSans"/>
          <w:kern w:val="2"/>
          <w:lang w:eastAsia="zh-CN" w:bidi="hi-IN"/>
        </w:rPr>
        <w:t xml:space="preserve">      </w:t>
      </w:r>
      <w:r w:rsidRPr="00A72C8B">
        <w:rPr>
          <w:rFonts w:eastAsia="Noto Sans CJK SC Regular" w:cs="FreeSans"/>
          <w:kern w:val="2"/>
          <w:u w:val="single"/>
          <w:lang w:eastAsia="zh-CN" w:bidi="hi-IN"/>
        </w:rPr>
        <w:t>Végrehajtásért felelős:</w:t>
      </w:r>
      <w:r w:rsidRPr="00A72C8B">
        <w:rPr>
          <w:rFonts w:eastAsia="Noto Sans CJK SC Regular" w:cs="FreeSans"/>
          <w:kern w:val="2"/>
          <w:lang w:eastAsia="zh-CN" w:bidi="hi-IN"/>
        </w:rPr>
        <w:t xml:space="preserve"> </w:t>
      </w:r>
      <w:r w:rsidRPr="00A72C8B">
        <w:rPr>
          <w:rFonts w:eastAsia="Noto Sans CJK SC Regular" w:cs="FreeSans"/>
          <w:kern w:val="2"/>
          <w:lang w:eastAsia="zh-CN" w:bidi="hi-IN"/>
        </w:rPr>
        <w:tab/>
      </w:r>
      <w:r w:rsidRPr="00A72C8B">
        <w:rPr>
          <w:rFonts w:eastAsia="Noto Sans CJK SC Regular" w:cs="FreeSans"/>
          <w:kern w:val="2"/>
          <w:lang w:eastAsia="zh-CN" w:bidi="hi-IN"/>
        </w:rPr>
        <w:tab/>
        <w:t>Dr. Szilágyi Tibor polgármester</w:t>
      </w:r>
    </w:p>
    <w:p w14:paraId="0421DC11" w14:textId="66A5E431" w:rsidR="00312494" w:rsidRPr="00312494" w:rsidRDefault="00312494" w:rsidP="00312494">
      <w:pPr>
        <w:pStyle w:val="Listaszerbekezds"/>
        <w:numPr>
          <w:ilvl w:val="0"/>
          <w:numId w:val="30"/>
        </w:numPr>
        <w:suppressAutoHyphens/>
        <w:spacing w:after="140"/>
        <w:ind w:right="-567"/>
        <w:jc w:val="left"/>
        <w:rPr>
          <w:rFonts w:eastAsia="Noto Sans CJK SC Regular" w:cs="FreeSans"/>
          <w:kern w:val="2"/>
          <w:lang w:eastAsia="zh-CN" w:bidi="hi-IN"/>
        </w:rPr>
      </w:pPr>
    </w:p>
    <w:p w14:paraId="540A7FB0" w14:textId="4B6375DC" w:rsidR="00312494" w:rsidRPr="00A72C8B" w:rsidRDefault="00312494" w:rsidP="00312494">
      <w:pPr>
        <w:contextualSpacing/>
        <w:rPr>
          <w:rFonts w:cs="Calibri"/>
          <w:szCs w:val="22"/>
        </w:rPr>
      </w:pPr>
      <w:r w:rsidRPr="00312494">
        <w:rPr>
          <w:rFonts w:cs="Calibri"/>
          <w:bCs/>
          <w:sz w:val="22"/>
          <w:szCs w:val="22"/>
        </w:rPr>
        <w:t>122/2025. (IX. 22.) KT határozat</w:t>
      </w:r>
      <w:r>
        <w:rPr>
          <w:rFonts w:cs="Calibri"/>
          <w:bCs/>
          <w:sz w:val="22"/>
          <w:szCs w:val="22"/>
        </w:rPr>
        <w:t xml:space="preserve">tal a </w:t>
      </w:r>
      <w:r w:rsidRPr="00A72C8B">
        <w:rPr>
          <w:rFonts w:cs="Calibri"/>
          <w:szCs w:val="22"/>
        </w:rPr>
        <w:t>Képviselő-testület jóváhagy</w:t>
      </w:r>
      <w:r>
        <w:rPr>
          <w:rFonts w:cs="Calibri"/>
          <w:szCs w:val="22"/>
        </w:rPr>
        <w:t>t</w:t>
      </w:r>
      <w:r w:rsidRPr="00A72C8B">
        <w:rPr>
          <w:rFonts w:cs="Calibri"/>
          <w:szCs w:val="22"/>
        </w:rPr>
        <w:t>a a Kulturális és Innovációs Minisztérium megbízásából a Nemzeti Kulturális Támogatáskezelő által a 2026. évi fordulójára meghirdetett Bursa Hungarica Felsőoktatási Önkormányzati Ösztöndíjpályázathoz való csatlakozást és egyben elfogad</w:t>
      </w:r>
      <w:r w:rsidR="00AB0AF9">
        <w:rPr>
          <w:rFonts w:cs="Calibri"/>
          <w:szCs w:val="22"/>
        </w:rPr>
        <w:t>t</w:t>
      </w:r>
      <w:r w:rsidRPr="00A72C8B">
        <w:rPr>
          <w:rFonts w:cs="Calibri"/>
          <w:szCs w:val="22"/>
        </w:rPr>
        <w:t>a az alábbi csatlakozási nyilatkozatot:</w:t>
      </w:r>
    </w:p>
    <w:p w14:paraId="31D1773A" w14:textId="77777777" w:rsidR="00312494" w:rsidRPr="00A72C8B" w:rsidRDefault="00312494" w:rsidP="00312494">
      <w:pPr>
        <w:rPr>
          <w:rFonts w:cs="Calibri"/>
          <w:szCs w:val="22"/>
        </w:rPr>
      </w:pPr>
    </w:p>
    <w:p w14:paraId="4BD7C250" w14:textId="77777777" w:rsidR="00312494" w:rsidRPr="00A72C8B" w:rsidRDefault="00312494" w:rsidP="00312494">
      <w:pPr>
        <w:numPr>
          <w:ilvl w:val="0"/>
          <w:numId w:val="2"/>
        </w:numPr>
        <w:spacing w:line="259" w:lineRule="auto"/>
        <w:contextualSpacing/>
      </w:pPr>
      <w:r w:rsidRPr="00A72C8B">
        <w:t>Az önkormányzat a jogszabályoknak megfelelően kifejezett és visszavonhatatlan döntést hozott arról, hogy csatlakozni kíván a hátrányos szociális helyzetű felsőoktatási hallgatók, illetőleg felsőoktatási tanulmányokat kezdő fiatalok támogatására létrehozott Bursa Hungarica Felsőoktatási Önkormányzati Ösztöndíjrendszer 2026. évi pályázati fordulójához.</w:t>
      </w:r>
    </w:p>
    <w:p w14:paraId="2F465386" w14:textId="77777777" w:rsidR="00312494" w:rsidRPr="00A72C8B" w:rsidRDefault="00312494" w:rsidP="00312494">
      <w:pPr>
        <w:ind w:left="720"/>
        <w:contextualSpacing/>
      </w:pPr>
    </w:p>
    <w:p w14:paraId="37FF1B10" w14:textId="77777777" w:rsidR="00312494" w:rsidRPr="00A72C8B" w:rsidRDefault="00312494" w:rsidP="00312494">
      <w:pPr>
        <w:numPr>
          <w:ilvl w:val="0"/>
          <w:numId w:val="2"/>
        </w:numPr>
        <w:spacing w:line="259" w:lineRule="auto"/>
        <w:contextualSpacing/>
      </w:pPr>
      <w:r w:rsidRPr="00A72C8B">
        <w:t>Az önkormányzat a felsőoktatási hallgatók számára, valamint a felsőoktatási tanulmányokat kezdő fiatalok részére kiírandó Bursa Hungarica Felsőoktatási Önkormányzati Ösztöndíjrendszer 2026. évi pályázati fordulójának Általános Szerződési Feltételeit elfogadja,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14:paraId="50BE176B" w14:textId="77777777" w:rsidR="00312494" w:rsidRPr="00A72C8B" w:rsidRDefault="00312494" w:rsidP="00312494">
      <w:pPr>
        <w:ind w:left="720"/>
        <w:contextualSpacing/>
      </w:pPr>
    </w:p>
    <w:p w14:paraId="27953F36" w14:textId="77777777" w:rsidR="00312494" w:rsidRPr="00A72C8B" w:rsidRDefault="00312494" w:rsidP="00312494">
      <w:pPr>
        <w:numPr>
          <w:ilvl w:val="0"/>
          <w:numId w:val="2"/>
        </w:numPr>
        <w:spacing w:line="259" w:lineRule="auto"/>
        <w:contextualSpacing/>
      </w:pPr>
      <w:r w:rsidRPr="00A72C8B">
        <w:t>Az önkormányzat kötelezettséget vállal arra, hogy a Bursa Hungarica Felsőoktatási Önkormányzati Ösztöndíjrendszer 2026. évi fordulója keretében a beérkezett pályázatokat és a pályázatokról hozott döntését az EPER-Bursa rendszerben rögzíti.</w:t>
      </w:r>
    </w:p>
    <w:p w14:paraId="23A6BE34" w14:textId="77777777" w:rsidR="00312494" w:rsidRPr="00A72C8B" w:rsidRDefault="00312494" w:rsidP="00312494">
      <w:pPr>
        <w:ind w:left="720"/>
        <w:contextualSpacing/>
      </w:pPr>
    </w:p>
    <w:p w14:paraId="4EDBA496" w14:textId="77777777" w:rsidR="00312494" w:rsidRPr="00A72C8B" w:rsidRDefault="00312494" w:rsidP="00312494">
      <w:pPr>
        <w:numPr>
          <w:ilvl w:val="0"/>
          <w:numId w:val="2"/>
        </w:numPr>
        <w:spacing w:line="259" w:lineRule="auto"/>
        <w:contextualSpacing/>
      </w:pPr>
      <w:r w:rsidRPr="00A72C8B">
        <w:t xml:space="preserve">Az önkormányzat nyilatkozik arról, hogy az EPER-Bursa rendszerben az általa meghatározott és a pályázóktól bekérendő, a szociális körülmények igazolására </w:t>
      </w:r>
      <w:r w:rsidRPr="00A72C8B">
        <w:lastRenderedPageBreak/>
        <w:t>fontosnak tartott nyilatkozatok és mellékletek nem állnak ellentétben a pályázati kiírás feltételeivel.</w:t>
      </w:r>
    </w:p>
    <w:p w14:paraId="2350BDAA" w14:textId="41AD6724" w:rsidR="00312494" w:rsidRPr="00A72C8B" w:rsidRDefault="00312494" w:rsidP="00312494">
      <w:pPr>
        <w:ind w:left="709"/>
        <w:rPr>
          <w:rFonts w:cs="Calibri"/>
          <w:szCs w:val="22"/>
        </w:rPr>
      </w:pPr>
    </w:p>
    <w:p w14:paraId="6B88F8A0" w14:textId="77777777" w:rsidR="00312494" w:rsidRPr="00A72C8B" w:rsidRDefault="00312494" w:rsidP="00312494">
      <w:pPr>
        <w:rPr>
          <w:rFonts w:cs="Calibri"/>
          <w:szCs w:val="22"/>
        </w:rPr>
      </w:pPr>
      <w:r w:rsidRPr="00A72C8B">
        <w:rPr>
          <w:rFonts w:cs="Calibri"/>
          <w:b/>
          <w:szCs w:val="22"/>
        </w:rPr>
        <w:t>Felelős:</w:t>
      </w:r>
      <w:r w:rsidRPr="00A72C8B">
        <w:rPr>
          <w:rFonts w:cs="Calibri"/>
          <w:b/>
          <w:szCs w:val="22"/>
        </w:rPr>
        <w:tab/>
      </w:r>
      <w:r w:rsidRPr="00A72C8B">
        <w:rPr>
          <w:rFonts w:cs="Calibri"/>
          <w:szCs w:val="22"/>
        </w:rPr>
        <w:t>Dr. Szilágyi Tibor polgármester</w:t>
      </w:r>
    </w:p>
    <w:p w14:paraId="00B6F21D" w14:textId="77777777" w:rsidR="00312494" w:rsidRPr="00A72C8B" w:rsidRDefault="00312494" w:rsidP="00312494">
      <w:pPr>
        <w:rPr>
          <w:rFonts w:cs="Calibri"/>
          <w:szCs w:val="22"/>
        </w:rPr>
      </w:pPr>
      <w:r w:rsidRPr="00A72C8B">
        <w:rPr>
          <w:rFonts w:cs="Calibri"/>
          <w:szCs w:val="22"/>
        </w:rPr>
        <w:tab/>
        <w:t xml:space="preserve">  </w:t>
      </w:r>
      <w:r w:rsidRPr="00A72C8B">
        <w:rPr>
          <w:rFonts w:cs="Calibri"/>
          <w:szCs w:val="22"/>
        </w:rPr>
        <w:tab/>
        <w:t>Kőszegi Erzsébet Mária jegyző</w:t>
      </w:r>
    </w:p>
    <w:p w14:paraId="0572E9E0" w14:textId="77777777" w:rsidR="00312494" w:rsidRDefault="00312494" w:rsidP="00312494">
      <w:pPr>
        <w:rPr>
          <w:rFonts w:cs="Calibri"/>
          <w:szCs w:val="22"/>
        </w:rPr>
      </w:pPr>
      <w:r w:rsidRPr="00A72C8B">
        <w:rPr>
          <w:rFonts w:cs="Calibri"/>
          <w:b/>
          <w:szCs w:val="22"/>
        </w:rPr>
        <w:t>Határidő:</w:t>
      </w:r>
      <w:r w:rsidRPr="00A72C8B">
        <w:rPr>
          <w:rFonts w:cs="Calibri"/>
          <w:szCs w:val="22"/>
        </w:rPr>
        <w:t xml:space="preserve"> </w:t>
      </w:r>
      <w:r w:rsidRPr="00A72C8B">
        <w:rPr>
          <w:rFonts w:cs="Calibri"/>
          <w:szCs w:val="22"/>
        </w:rPr>
        <w:tab/>
        <w:t>értelem szerint</w:t>
      </w:r>
    </w:p>
    <w:p w14:paraId="2482F7B7" w14:textId="7C35BA4E" w:rsidR="00312494" w:rsidRPr="00AB0AF9" w:rsidRDefault="00AB0AF9" w:rsidP="00AB0AF9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AB0AF9">
        <w:rPr>
          <w:rFonts w:cs="Calibri"/>
          <w:b/>
          <w:bCs/>
          <w:i/>
          <w:iCs/>
          <w:szCs w:val="22"/>
        </w:rPr>
        <w:t>A csatlakozó nyilatkozat megküldésre került.</w:t>
      </w:r>
      <w:r>
        <w:rPr>
          <w:rFonts w:cs="Calibri"/>
          <w:b/>
          <w:bCs/>
          <w:i/>
          <w:iCs/>
          <w:szCs w:val="22"/>
        </w:rPr>
        <w:t xml:space="preserve"> A szociális bizottság 2025. 11. 12-ei zárt ülésen tárgyalta a beadott pályázatokat.</w:t>
      </w:r>
    </w:p>
    <w:p w14:paraId="275FB42B" w14:textId="77777777" w:rsidR="00AB0AF9" w:rsidRDefault="00AB0AF9" w:rsidP="00AB0AF9">
      <w:pPr>
        <w:rPr>
          <w:rFonts w:cs="Calibri"/>
          <w:szCs w:val="22"/>
        </w:rPr>
      </w:pPr>
    </w:p>
    <w:p w14:paraId="2945DAC3" w14:textId="77777777" w:rsidR="00AB0AF9" w:rsidRPr="00AB0AF9" w:rsidRDefault="00AB0AF9" w:rsidP="00AB0AF9">
      <w:pPr>
        <w:rPr>
          <w:rFonts w:cs="Calibri"/>
          <w:szCs w:val="22"/>
        </w:rPr>
      </w:pPr>
    </w:p>
    <w:p w14:paraId="44959FF5" w14:textId="567BDF4A" w:rsidR="00312494" w:rsidRPr="00A72C8B" w:rsidRDefault="00312494" w:rsidP="00312494">
      <w:pPr>
        <w:contextualSpacing/>
        <w:rPr>
          <w:rFonts w:eastAsia="Times New Roman"/>
          <w:lang w:eastAsia="zh-CN"/>
        </w:rPr>
      </w:pPr>
      <w:r w:rsidRPr="00AB0AF9">
        <w:rPr>
          <w:rFonts w:cs="Calibri"/>
          <w:bCs/>
          <w:sz w:val="22"/>
          <w:szCs w:val="22"/>
        </w:rPr>
        <w:t>123/2025. (IX. 22.) KT határozat</w:t>
      </w:r>
      <w:r w:rsidR="00AB0AF9">
        <w:rPr>
          <w:rFonts w:cs="Calibri"/>
          <w:bCs/>
          <w:sz w:val="22"/>
          <w:szCs w:val="22"/>
        </w:rPr>
        <w:t xml:space="preserve">tal a </w:t>
      </w:r>
      <w:r w:rsidRPr="00A72C8B">
        <w:rPr>
          <w:rFonts w:eastAsia="Times New Roman"/>
          <w:lang w:eastAsia="zh-CN"/>
        </w:rPr>
        <w:t>Képviselő-testület egyetért</w:t>
      </w:r>
      <w:r w:rsidR="00AB0AF9">
        <w:rPr>
          <w:rFonts w:eastAsia="Times New Roman"/>
          <w:lang w:eastAsia="zh-CN"/>
        </w:rPr>
        <w:t>ett</w:t>
      </w:r>
      <w:r w:rsidRPr="00A72C8B">
        <w:rPr>
          <w:rFonts w:eastAsia="Times New Roman"/>
          <w:lang w:eastAsia="zh-CN"/>
        </w:rPr>
        <w:t xml:space="preserve"> és jóváhagy</w:t>
      </w:r>
      <w:r w:rsidR="00AB0AF9">
        <w:rPr>
          <w:rFonts w:eastAsia="Times New Roman"/>
          <w:lang w:eastAsia="zh-CN"/>
        </w:rPr>
        <w:t>t</w:t>
      </w:r>
      <w:r w:rsidRPr="00A72C8B">
        <w:rPr>
          <w:rFonts w:eastAsia="Times New Roman"/>
          <w:lang w:eastAsia="zh-CN"/>
        </w:rPr>
        <w:t>a módosítás nélkül a Gádoros Kisboldogasszony Katolikus Általános Iskola (5932 Gádoros, Iskola utca 4.) 2026/2027. tanévre vonatkozó felvételi körzetét.</w:t>
      </w:r>
    </w:p>
    <w:p w14:paraId="3B264143" w14:textId="77777777" w:rsidR="00312494" w:rsidRPr="00A72C8B" w:rsidRDefault="00312494" w:rsidP="00312494">
      <w:pPr>
        <w:spacing w:line="259" w:lineRule="auto"/>
      </w:pPr>
    </w:p>
    <w:p w14:paraId="45A27737" w14:textId="77777777" w:rsidR="00312494" w:rsidRPr="00A72C8B" w:rsidRDefault="00312494" w:rsidP="00312494">
      <w:r w:rsidRPr="00A72C8B">
        <w:rPr>
          <w:b/>
        </w:rPr>
        <w:t>Felelős:</w:t>
      </w:r>
      <w:r w:rsidRPr="00A72C8B">
        <w:tab/>
        <w:t>Dr. Szilágyi Tibor polgármester</w:t>
      </w:r>
    </w:p>
    <w:p w14:paraId="04C44496" w14:textId="77777777" w:rsidR="00312494" w:rsidRPr="00A72C8B" w:rsidRDefault="00312494" w:rsidP="00312494">
      <w:r w:rsidRPr="00A72C8B">
        <w:tab/>
        <w:t xml:space="preserve">  </w:t>
      </w:r>
      <w:r w:rsidRPr="00A72C8B">
        <w:tab/>
        <w:t>Kőszegi Erzsébet Mária jegyző</w:t>
      </w:r>
    </w:p>
    <w:p w14:paraId="7887EC88" w14:textId="77777777" w:rsidR="00312494" w:rsidRPr="00A72C8B" w:rsidRDefault="00312494" w:rsidP="00312494">
      <w:r w:rsidRPr="00A72C8B">
        <w:rPr>
          <w:b/>
        </w:rPr>
        <w:t>Határidő:</w:t>
      </w:r>
      <w:r w:rsidRPr="00A72C8B">
        <w:t xml:space="preserve"> </w:t>
      </w:r>
      <w:r w:rsidRPr="00A72C8B">
        <w:tab/>
        <w:t>értelem szerint</w:t>
      </w:r>
    </w:p>
    <w:p w14:paraId="6111828F" w14:textId="67AB1D49" w:rsidR="00E336CF" w:rsidRPr="00AB0AF9" w:rsidRDefault="00AB0AF9" w:rsidP="00AB0AF9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AB0AF9">
        <w:rPr>
          <w:rFonts w:cs="Calibri"/>
          <w:b/>
          <w:bCs/>
          <w:i/>
          <w:iCs/>
          <w:szCs w:val="22"/>
        </w:rPr>
        <w:t>A határozat megküldésre került az illetékes tankerületi központnak.</w:t>
      </w:r>
    </w:p>
    <w:p w14:paraId="6E442A45" w14:textId="77777777" w:rsidR="003B5C19" w:rsidRDefault="003B5C19" w:rsidP="000C7D5B">
      <w:pPr>
        <w:contextualSpacing/>
        <w:rPr>
          <w:rFonts w:eastAsia="Times New Roman"/>
          <w:lang w:eastAsia="hu-HU"/>
        </w:rPr>
      </w:pPr>
    </w:p>
    <w:p w14:paraId="13F33581" w14:textId="5506DC14" w:rsidR="0075269B" w:rsidRPr="00E56C67" w:rsidRDefault="0075269B" w:rsidP="0075269B">
      <w:pPr>
        <w:rPr>
          <w:rFonts w:cs="Calibri"/>
          <w:szCs w:val="22"/>
        </w:rPr>
      </w:pPr>
      <w:r w:rsidRPr="0075269B">
        <w:rPr>
          <w:rFonts w:cs="Calibri"/>
          <w:b/>
          <w:szCs w:val="22"/>
        </w:rPr>
        <w:t xml:space="preserve">Gádoros Nagyközségi Önkormányzat Képviselő-testülete 2025. október 16-án megtartott rendkívüli ülésén a </w:t>
      </w:r>
      <w:r w:rsidRPr="0075269B">
        <w:rPr>
          <w:rFonts w:cs="Calibri"/>
          <w:b/>
          <w:sz w:val="22"/>
          <w:szCs w:val="22"/>
        </w:rPr>
        <w:t>124/2025. (X. 16.) KT határozat</w:t>
      </w:r>
      <w:r>
        <w:rPr>
          <w:rFonts w:cs="Calibri"/>
          <w:b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dönt</w:t>
      </w:r>
      <w:r>
        <w:rPr>
          <w:rFonts w:cs="Calibri"/>
          <w:szCs w:val="22"/>
        </w:rPr>
        <w:t>ött</w:t>
      </w:r>
      <w:r w:rsidRPr="00E56C67">
        <w:rPr>
          <w:rFonts w:cs="Calibri"/>
          <w:szCs w:val="22"/>
        </w:rPr>
        <w:t xml:space="preserve"> arról, hogy a Gádorosi Köztemető üzemeltetésére az Orosházi Piéta Temetkezési Bt. (székhely: 5900 Orosháza, Könd u. 53-55., képviseli: Kárai Attila ügyvezető) kegyeleti közszolgáltatási szerződését újból megköti 10 évre, 2025. október 01. napjától 2035. szeptember 30. napjáig.</w:t>
      </w:r>
    </w:p>
    <w:p w14:paraId="74585DF1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7D18DCB6" w14:textId="3D0B6471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Felkér</w:t>
      </w:r>
      <w:r>
        <w:rPr>
          <w:rFonts w:eastAsia="Times New Roman" w:cs="Calibri"/>
          <w:szCs w:val="22"/>
          <w:lang w:eastAsia="hu-HU"/>
        </w:rPr>
        <w:t>te</w:t>
      </w:r>
      <w:r w:rsidRPr="00E56C67">
        <w:rPr>
          <w:rFonts w:eastAsia="Times New Roman" w:cs="Calibri"/>
          <w:szCs w:val="22"/>
          <w:lang w:eastAsia="hu-HU"/>
        </w:rPr>
        <w:t xml:space="preserve"> Polgármester Urat a szükséges intézkedés megtételére.</w:t>
      </w:r>
    </w:p>
    <w:p w14:paraId="3DD81D31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26E4AA02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Felelős: </w:t>
      </w:r>
      <w:r w:rsidRPr="00E56C67">
        <w:rPr>
          <w:rFonts w:eastAsia="Times New Roman" w:cs="Calibri"/>
          <w:szCs w:val="22"/>
          <w:lang w:eastAsia="hu-HU"/>
        </w:rPr>
        <w:tab/>
        <w:t>Dr. Szilágyi Tibor polgármester</w:t>
      </w:r>
    </w:p>
    <w:p w14:paraId="2D5AD3F6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Erről értesül: </w:t>
      </w:r>
      <w:r w:rsidRPr="00E56C67">
        <w:rPr>
          <w:rFonts w:eastAsia="Times New Roman" w:cs="Calibri"/>
          <w:szCs w:val="22"/>
          <w:lang w:eastAsia="hu-HU"/>
        </w:rPr>
        <w:tab/>
        <w:t>Kárai Attila ügyvezető Orosházi Piéta Temetkezési Bt.</w:t>
      </w:r>
    </w:p>
    <w:p w14:paraId="108257EA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Líbor Zsolt Istvánné pénzügyi csoportvezető</w:t>
      </w:r>
    </w:p>
    <w:p w14:paraId="737373C9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Határidő: </w:t>
      </w:r>
      <w:r w:rsidRPr="00E56C67">
        <w:rPr>
          <w:rFonts w:eastAsia="Times New Roman" w:cs="Calibri"/>
          <w:szCs w:val="22"/>
          <w:lang w:eastAsia="hu-HU"/>
        </w:rPr>
        <w:tab/>
        <w:t>értelem szerint</w:t>
      </w:r>
    </w:p>
    <w:p w14:paraId="2F2DE6AC" w14:textId="416DE688" w:rsidR="0075269B" w:rsidRPr="00255D41" w:rsidRDefault="00255D41" w:rsidP="00255D41">
      <w:pPr>
        <w:pStyle w:val="Listaszerbekezds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b/>
          <w:bCs/>
          <w:i/>
          <w:iCs/>
          <w:szCs w:val="22"/>
          <w:lang w:eastAsia="hu-HU"/>
        </w:rPr>
      </w:pPr>
      <w:r w:rsidRPr="00255D41">
        <w:rPr>
          <w:rFonts w:eastAsia="Times New Roman" w:cs="Calibri"/>
          <w:b/>
          <w:bCs/>
          <w:i/>
          <w:iCs/>
          <w:szCs w:val="22"/>
          <w:lang w:eastAsia="hu-HU"/>
        </w:rPr>
        <w:t>A határozat megküldésre, a szerződés aláírásra került.</w:t>
      </w:r>
    </w:p>
    <w:p w14:paraId="00614ECE" w14:textId="77777777" w:rsidR="00255D41" w:rsidRPr="00255D41" w:rsidRDefault="00255D41" w:rsidP="00255D41">
      <w:pPr>
        <w:pStyle w:val="Listaszerbekezds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0CFA8DD3" w14:textId="5EEEE419" w:rsidR="0075269B" w:rsidRPr="00E56C67" w:rsidRDefault="0075269B" w:rsidP="00270B48">
      <w:pPr>
        <w:contextualSpacing/>
        <w:rPr>
          <w:rFonts w:cs="Calibri"/>
          <w:kern w:val="2"/>
          <w14:ligatures w14:val="standardContextual"/>
        </w:rPr>
      </w:pPr>
      <w:r w:rsidRPr="00270B48">
        <w:rPr>
          <w:rFonts w:cs="Calibri"/>
          <w:bCs/>
        </w:rPr>
        <w:t>125/2025. (X. 16.) KT határozat</w:t>
      </w:r>
      <w:r w:rsidR="00270B48">
        <w:rPr>
          <w:rFonts w:cs="Calibri"/>
          <w:bCs/>
        </w:rPr>
        <w:t xml:space="preserve">tal a </w:t>
      </w:r>
      <w:r w:rsidRPr="00E56C67">
        <w:rPr>
          <w:rFonts w:cs="Calibri"/>
          <w:kern w:val="2"/>
          <w:lang w:eastAsia="zh-CN"/>
          <w14:ligatures w14:val="standardContextual"/>
        </w:rPr>
        <w:t>Képviselő-testület úgy dönt</w:t>
      </w:r>
      <w:r w:rsidR="00270B48">
        <w:rPr>
          <w:rFonts w:cs="Calibri"/>
          <w:kern w:val="2"/>
          <w:lang w:eastAsia="zh-CN"/>
          <w14:ligatures w14:val="standardContextual"/>
        </w:rPr>
        <w:t>ött</w:t>
      </w:r>
      <w:r w:rsidRPr="00E56C67">
        <w:rPr>
          <w:rFonts w:cs="Calibri"/>
          <w:kern w:val="2"/>
          <w:lang w:eastAsia="zh-CN"/>
          <w14:ligatures w14:val="standardContextual"/>
        </w:rPr>
        <w:t xml:space="preserve">, </w:t>
      </w:r>
      <w:r w:rsidRPr="00E56C67">
        <w:rPr>
          <w:rFonts w:cs="Calibri"/>
          <w:kern w:val="2"/>
          <w14:ligatures w14:val="standardContextual"/>
        </w:rPr>
        <w:t>hogy a 2026. évi járási START Értékteremtő és START Szociális Típusú programterveket elfogadja és támogatja a kérelmek benyújtását. Pozitív elbírálás esetén az esetlegesen szükséges beszerzési eljárások megindításáról gondoskodik.</w:t>
      </w:r>
    </w:p>
    <w:p w14:paraId="6CB05C94" w14:textId="77777777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szCs w:val="20"/>
          <w:lang w:eastAsia="hu-HU"/>
        </w:rPr>
        <w:t>A programok megvalósításához szükséges önerőt a 2026. évi költségvetésben vállalja biztosítani.</w:t>
      </w:r>
    </w:p>
    <w:p w14:paraId="5DB28BDA" w14:textId="77777777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szCs w:val="20"/>
          <w:lang w:eastAsia="hu-HU"/>
        </w:rPr>
        <w:t xml:space="preserve">A </w:t>
      </w:r>
      <w:r w:rsidRPr="00E56C67">
        <w:rPr>
          <w:rFonts w:eastAsia="Times New Roman" w:cs="Calibri"/>
          <w:szCs w:val="22"/>
          <w:lang w:eastAsia="hu-HU"/>
        </w:rPr>
        <w:t>START Értékteremtő programterv esetében</w:t>
      </w:r>
      <w:r w:rsidRPr="00E56C67">
        <w:rPr>
          <w:rFonts w:eastAsia="Times New Roman" w:cs="Calibri"/>
          <w:szCs w:val="20"/>
          <w:lang w:eastAsia="hu-HU"/>
        </w:rPr>
        <w:t xml:space="preserve"> ÁFA levonási joggal rendelkezik és érvényesíti azt.</w:t>
      </w:r>
    </w:p>
    <w:p w14:paraId="54A7AD7B" w14:textId="6D304E6F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szCs w:val="20"/>
          <w:lang w:eastAsia="hu-HU"/>
        </w:rPr>
        <w:t>Felhatalmaz</w:t>
      </w:r>
      <w:r w:rsidR="00270B48">
        <w:rPr>
          <w:rFonts w:eastAsia="Times New Roman" w:cs="Calibri"/>
          <w:szCs w:val="20"/>
          <w:lang w:eastAsia="hu-HU"/>
        </w:rPr>
        <w:t>t</w:t>
      </w:r>
      <w:r w:rsidRPr="00E56C67">
        <w:rPr>
          <w:rFonts w:eastAsia="Times New Roman" w:cs="Calibri"/>
          <w:szCs w:val="20"/>
          <w:lang w:eastAsia="hu-HU"/>
        </w:rPr>
        <w:t>a Polgármester urat a szükséges intézkedések megtételére.</w:t>
      </w:r>
    </w:p>
    <w:p w14:paraId="3FB7342E" w14:textId="77777777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</w:p>
    <w:p w14:paraId="7259A326" w14:textId="77777777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b/>
          <w:szCs w:val="20"/>
          <w:lang w:eastAsia="hu-HU"/>
        </w:rPr>
        <w:t>Felelős</w:t>
      </w:r>
      <w:r w:rsidRPr="00E56C67">
        <w:rPr>
          <w:rFonts w:eastAsia="Times New Roman" w:cs="Calibri"/>
          <w:szCs w:val="20"/>
          <w:lang w:eastAsia="hu-HU"/>
        </w:rPr>
        <w:t xml:space="preserve">: </w:t>
      </w:r>
      <w:r w:rsidRPr="00E56C67">
        <w:rPr>
          <w:rFonts w:eastAsia="Times New Roman" w:cs="Calibri"/>
          <w:szCs w:val="20"/>
          <w:lang w:eastAsia="hu-HU"/>
        </w:rPr>
        <w:tab/>
      </w:r>
      <w:r w:rsidRPr="00E56C67">
        <w:rPr>
          <w:rFonts w:eastAsia="Times New Roman" w:cs="Calibri"/>
          <w:szCs w:val="20"/>
          <w:lang w:eastAsia="hu-HU"/>
        </w:rPr>
        <w:tab/>
        <w:t>Dr. Szilágyi Tibor polgármester</w:t>
      </w:r>
    </w:p>
    <w:p w14:paraId="73D4CBDB" w14:textId="77777777" w:rsidR="0075269B" w:rsidRPr="00E56C67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b/>
          <w:bCs/>
          <w:szCs w:val="20"/>
          <w:lang w:eastAsia="hu-HU"/>
        </w:rPr>
        <w:t>Erről értesül:</w:t>
      </w:r>
      <w:r w:rsidRPr="00E56C67">
        <w:rPr>
          <w:rFonts w:eastAsia="Times New Roman" w:cs="Calibri"/>
          <w:szCs w:val="20"/>
          <w:lang w:eastAsia="hu-HU"/>
        </w:rPr>
        <w:t xml:space="preserve"> </w:t>
      </w:r>
      <w:r w:rsidRPr="00E56C67">
        <w:rPr>
          <w:rFonts w:eastAsia="Times New Roman" w:cs="Calibri"/>
          <w:szCs w:val="20"/>
          <w:lang w:eastAsia="hu-HU"/>
        </w:rPr>
        <w:tab/>
        <w:t>Herbszt Gergely karbantartó csoportvezető</w:t>
      </w:r>
    </w:p>
    <w:p w14:paraId="459D95DB" w14:textId="77777777" w:rsidR="0075269B" w:rsidRPr="00E56C67" w:rsidRDefault="0075269B" w:rsidP="0075269B">
      <w:pPr>
        <w:ind w:left="1418" w:firstLine="709"/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szCs w:val="20"/>
          <w:lang w:eastAsia="hu-HU"/>
        </w:rPr>
        <w:t>Libor Zsoltné pénzügyi csoportvezető</w:t>
      </w:r>
    </w:p>
    <w:p w14:paraId="498AD1CB" w14:textId="77777777" w:rsidR="0075269B" w:rsidRDefault="0075269B" w:rsidP="0075269B">
      <w:pPr>
        <w:rPr>
          <w:rFonts w:eastAsia="Times New Roman" w:cs="Calibri"/>
          <w:szCs w:val="20"/>
          <w:lang w:eastAsia="hu-HU"/>
        </w:rPr>
      </w:pPr>
      <w:r w:rsidRPr="00E56C67">
        <w:rPr>
          <w:rFonts w:eastAsia="Times New Roman" w:cs="Calibri"/>
          <w:b/>
          <w:szCs w:val="20"/>
          <w:lang w:eastAsia="hu-HU"/>
        </w:rPr>
        <w:t>Határidő</w:t>
      </w:r>
      <w:r w:rsidRPr="00E56C67">
        <w:rPr>
          <w:rFonts w:eastAsia="Times New Roman" w:cs="Calibri"/>
          <w:szCs w:val="20"/>
          <w:lang w:eastAsia="hu-HU"/>
        </w:rPr>
        <w:t xml:space="preserve">: </w:t>
      </w:r>
      <w:r w:rsidRPr="00E56C67">
        <w:rPr>
          <w:rFonts w:eastAsia="Times New Roman" w:cs="Calibri"/>
          <w:szCs w:val="20"/>
          <w:lang w:eastAsia="hu-HU"/>
        </w:rPr>
        <w:tab/>
      </w:r>
      <w:r w:rsidRPr="00E56C67">
        <w:rPr>
          <w:rFonts w:eastAsia="Times New Roman" w:cs="Calibri"/>
          <w:szCs w:val="20"/>
          <w:lang w:eastAsia="hu-HU"/>
        </w:rPr>
        <w:tab/>
        <w:t>értelem szerint</w:t>
      </w:r>
    </w:p>
    <w:p w14:paraId="6D9F2D6A" w14:textId="0B6038AE" w:rsidR="0075269B" w:rsidRPr="00270B48" w:rsidRDefault="00270B48" w:rsidP="00270B48">
      <w:pPr>
        <w:pStyle w:val="Listaszerbekezds"/>
        <w:numPr>
          <w:ilvl w:val="0"/>
          <w:numId w:val="30"/>
        </w:numPr>
        <w:rPr>
          <w:rFonts w:eastAsia="Times New Roman" w:cs="Calibri"/>
          <w:b/>
          <w:bCs/>
          <w:i/>
          <w:iCs/>
          <w:szCs w:val="20"/>
          <w:lang w:eastAsia="hu-HU"/>
        </w:rPr>
      </w:pPr>
      <w:r w:rsidRPr="00270B48">
        <w:rPr>
          <w:rFonts w:eastAsia="Times New Roman" w:cs="Calibri"/>
          <w:b/>
          <w:bCs/>
          <w:i/>
          <w:iCs/>
          <w:szCs w:val="20"/>
          <w:lang w:eastAsia="hu-HU"/>
        </w:rPr>
        <w:t xml:space="preserve">A munkaanyag kész van. Jelenleg az Orosházi Járási Foglalkoztatási Osztály </w:t>
      </w:r>
      <w:r>
        <w:rPr>
          <w:rFonts w:eastAsia="Times New Roman" w:cs="Calibri"/>
          <w:b/>
          <w:bCs/>
          <w:i/>
          <w:iCs/>
          <w:szCs w:val="20"/>
          <w:lang w:eastAsia="hu-HU"/>
        </w:rPr>
        <w:t>az elkészült munkaanyagokat</w:t>
      </w:r>
      <w:r w:rsidR="00255D41">
        <w:rPr>
          <w:rFonts w:eastAsia="Times New Roman" w:cs="Calibri"/>
          <w:b/>
          <w:bCs/>
          <w:i/>
          <w:iCs/>
          <w:szCs w:val="20"/>
          <w:lang w:eastAsia="hu-HU"/>
        </w:rPr>
        <w:t xml:space="preserve"> tanulmányozza, átvizsgálja.</w:t>
      </w:r>
    </w:p>
    <w:p w14:paraId="0E9E1F17" w14:textId="77777777" w:rsidR="0075269B" w:rsidRPr="00E56C67" w:rsidRDefault="0075269B" w:rsidP="0075269B">
      <w:pPr>
        <w:rPr>
          <w:rFonts w:cs="Calibri"/>
          <w:szCs w:val="22"/>
        </w:rPr>
      </w:pPr>
    </w:p>
    <w:p w14:paraId="7F535296" w14:textId="00E586D0" w:rsidR="0075269B" w:rsidRPr="00E56C67" w:rsidRDefault="0075269B" w:rsidP="0075269B">
      <w:pPr>
        <w:contextualSpacing/>
        <w:rPr>
          <w:rFonts w:cs="Calibri"/>
          <w:szCs w:val="22"/>
        </w:rPr>
      </w:pPr>
      <w:r w:rsidRPr="00270B48">
        <w:rPr>
          <w:rFonts w:cs="Calibri"/>
          <w:bCs/>
          <w:sz w:val="22"/>
          <w:szCs w:val="22"/>
        </w:rPr>
        <w:lastRenderedPageBreak/>
        <w:t>126/2025. (X. 16.) KT határozat</w:t>
      </w:r>
      <w:r w:rsidR="00270B48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megtárgyalta a TOP_Plusz-3.3.2-21 kódszámú „Helyi egészségügyi és szociális infrastruktúra fejlesztése” pályázat megvalósításához szükséges Konzorciumi Együttműködési Megállapodás aláírására felhatalmazás előterjesztésben foglaltakat és az alábbi döntést hoz</w:t>
      </w:r>
      <w:r w:rsidR="00270B48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a:</w:t>
      </w:r>
    </w:p>
    <w:p w14:paraId="636FE5C1" w14:textId="08C3ABB1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Gádoros Nagyközség Önkormányzata Képviselő-testülete felhatalmaz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a Polgármestert az előterjesztés mellékletét képző Konzorciumi Együttműködési Megállapodás aláírására.</w:t>
      </w:r>
    </w:p>
    <w:p w14:paraId="56CE04AA" w14:textId="77777777" w:rsidR="0075269B" w:rsidRPr="00E56C67" w:rsidRDefault="0075269B" w:rsidP="0075269B">
      <w:pPr>
        <w:rPr>
          <w:rFonts w:cs="Calibri"/>
          <w:szCs w:val="22"/>
        </w:rPr>
      </w:pPr>
    </w:p>
    <w:p w14:paraId="3895C8A6" w14:textId="77777777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Végrehajtásért felelős: Dr. Szilágyi Tibor polgármester</w:t>
      </w:r>
    </w:p>
    <w:p w14:paraId="653F4871" w14:textId="77777777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 xml:space="preserve">Erről értesül: 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Oros-projekt Nonprofit Kft.</w:t>
      </w:r>
    </w:p>
    <w:p w14:paraId="47CB0379" w14:textId="77777777" w:rsidR="0075269B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Határidő: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azonnal</w:t>
      </w:r>
    </w:p>
    <w:p w14:paraId="52510C6D" w14:textId="60F3D1CB" w:rsidR="0075269B" w:rsidRPr="00270B48" w:rsidRDefault="00270B48" w:rsidP="00270B48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270B48">
        <w:rPr>
          <w:rFonts w:cs="Calibri"/>
          <w:b/>
          <w:bCs/>
          <w:i/>
          <w:iCs/>
          <w:szCs w:val="22"/>
        </w:rPr>
        <w:t>A konzorciumi megállapodás aláírá</w:t>
      </w:r>
      <w:r w:rsidR="00FD04F7">
        <w:rPr>
          <w:rFonts w:cs="Calibri"/>
          <w:b/>
          <w:bCs/>
          <w:i/>
          <w:iCs/>
          <w:szCs w:val="22"/>
        </w:rPr>
        <w:t>sra került</w:t>
      </w:r>
      <w:r w:rsidRPr="00270B48">
        <w:rPr>
          <w:rFonts w:cs="Calibri"/>
          <w:b/>
          <w:bCs/>
          <w:i/>
          <w:iCs/>
          <w:szCs w:val="22"/>
        </w:rPr>
        <w:t>.</w:t>
      </w:r>
    </w:p>
    <w:p w14:paraId="0A5698C7" w14:textId="77777777" w:rsidR="0075269B" w:rsidRPr="00E56C67" w:rsidRDefault="0075269B" w:rsidP="0075269B">
      <w:pPr>
        <w:rPr>
          <w:rFonts w:cs="Calibri"/>
          <w:szCs w:val="22"/>
        </w:rPr>
      </w:pPr>
    </w:p>
    <w:p w14:paraId="1F2D38E2" w14:textId="7C92F1A3" w:rsidR="0075269B" w:rsidRPr="00E56C67" w:rsidRDefault="0075269B" w:rsidP="0075269B">
      <w:pPr>
        <w:contextualSpacing/>
        <w:rPr>
          <w:rFonts w:cs="Calibri"/>
          <w:szCs w:val="22"/>
        </w:rPr>
      </w:pPr>
      <w:r w:rsidRPr="00343161">
        <w:rPr>
          <w:rFonts w:cs="Calibri"/>
          <w:bCs/>
          <w:sz w:val="22"/>
          <w:szCs w:val="22"/>
        </w:rPr>
        <w:t>127/2025.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megtárgyalta a TOP_Plusz-3.3.2-21 kódszámú pályázat keretében „Gondozási Központ Idősek Klubja épületének energetikai korszerűsítése” című projekt megvalósításához előterjesztésben foglaltakat és az alábbi döntést hoz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a:</w:t>
      </w:r>
    </w:p>
    <w:p w14:paraId="0B1BD10B" w14:textId="1F04BA12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Gádoros Nagyközség Önkormányzata Képviselő-testülete felhatalmaz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a Polgármestert a pályázat benyújtására, és támogatja a megvalósítását azzal, hogy a projekt illeszkedik a helyi önkormányzat szociális szolgáltatástervezési alapelveihez.</w:t>
      </w:r>
    </w:p>
    <w:p w14:paraId="452F41AD" w14:textId="77777777" w:rsidR="0075269B" w:rsidRPr="00E56C67" w:rsidRDefault="0075269B" w:rsidP="0075269B">
      <w:pPr>
        <w:rPr>
          <w:rFonts w:cs="Calibri"/>
          <w:szCs w:val="22"/>
        </w:rPr>
      </w:pPr>
    </w:p>
    <w:p w14:paraId="40F769E8" w14:textId="77777777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 xml:space="preserve">Végrehajtásért felelős: 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Dr. Szilágyi Tibor polgármester</w:t>
      </w:r>
    </w:p>
    <w:p w14:paraId="6EA6BDDF" w14:textId="77777777" w:rsidR="0075269B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Végrehajtás határideje: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azonnal</w:t>
      </w:r>
    </w:p>
    <w:p w14:paraId="0DCF16FD" w14:textId="3BD614FA" w:rsidR="0075269B" w:rsidRPr="00255D41" w:rsidRDefault="00255D41" w:rsidP="00255D41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255D41">
        <w:rPr>
          <w:rFonts w:cs="Calibri"/>
          <w:b/>
          <w:bCs/>
          <w:i/>
          <w:iCs/>
          <w:szCs w:val="22"/>
        </w:rPr>
        <w:t>A határozat megküldésre került, az eljárás folyamatban van.</w:t>
      </w:r>
    </w:p>
    <w:p w14:paraId="5CB1AEDE" w14:textId="77777777" w:rsidR="0075269B" w:rsidRPr="00E56C67" w:rsidRDefault="0075269B" w:rsidP="0075269B">
      <w:pPr>
        <w:rPr>
          <w:rFonts w:cs="Calibri"/>
          <w:szCs w:val="22"/>
        </w:rPr>
      </w:pPr>
    </w:p>
    <w:p w14:paraId="77251140" w14:textId="58DC3975" w:rsidR="0075269B" w:rsidRPr="00E56C67" w:rsidRDefault="0075269B" w:rsidP="00343161">
      <w:pPr>
        <w:contextualSpacing/>
        <w:rPr>
          <w:rFonts w:eastAsia="Times New Roman" w:cs="Calibri"/>
          <w:color w:val="000000"/>
          <w:szCs w:val="22"/>
          <w:lang w:eastAsia="hu-HU"/>
        </w:rPr>
      </w:pPr>
      <w:r w:rsidRPr="00343161">
        <w:rPr>
          <w:rFonts w:cs="Calibri"/>
          <w:bCs/>
          <w:sz w:val="22"/>
          <w:szCs w:val="22"/>
        </w:rPr>
        <w:t>128/2025.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eastAsia="Times New Roman" w:cs="Calibri"/>
          <w:szCs w:val="22"/>
          <w:lang w:eastAsia="zh-CN"/>
        </w:rPr>
        <w:t>Képviselő-testület egyetért</w:t>
      </w:r>
      <w:r w:rsidR="00343161">
        <w:rPr>
          <w:rFonts w:eastAsia="Times New Roman" w:cs="Calibri"/>
          <w:szCs w:val="22"/>
          <w:lang w:eastAsia="zh-CN"/>
        </w:rPr>
        <w:t>ett</w:t>
      </w:r>
      <w:r w:rsidRPr="00E56C67">
        <w:rPr>
          <w:rFonts w:eastAsia="Times New Roman" w:cs="Calibri"/>
          <w:szCs w:val="22"/>
          <w:lang w:eastAsia="zh-CN"/>
        </w:rPr>
        <w:t xml:space="preserve"> a Gondozási Központ 5932 Gádoros, Fő utca 30. szám alatti, Idősek Klubja szolgáltatáshoz demens nappali ellátás új szolgáltatás becsatlakoztatásával.</w:t>
      </w:r>
    </w:p>
    <w:p w14:paraId="640B7768" w14:textId="589C48ED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Felhatalmaz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Polgármester urat a szükséges intézkedés megtételére.</w:t>
      </w:r>
    </w:p>
    <w:p w14:paraId="26F0ACF2" w14:textId="77777777" w:rsidR="0075269B" w:rsidRPr="00E56C67" w:rsidRDefault="0075269B" w:rsidP="0075269B">
      <w:pPr>
        <w:spacing w:line="276" w:lineRule="auto"/>
        <w:rPr>
          <w:rFonts w:cs="Calibri"/>
          <w:b/>
          <w:szCs w:val="22"/>
        </w:rPr>
      </w:pPr>
    </w:p>
    <w:p w14:paraId="7A27836C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Felelős: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  <w:t>Dr. Szilágyi Tibor polgármester</w:t>
      </w:r>
    </w:p>
    <w:p w14:paraId="58E9B953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bCs/>
          <w:szCs w:val="22"/>
        </w:rPr>
        <w:t>Erről értesül:</w:t>
      </w:r>
      <w:r w:rsidRPr="00E56C67">
        <w:rPr>
          <w:rFonts w:cs="Calibri"/>
          <w:szCs w:val="22"/>
        </w:rPr>
        <w:t xml:space="preserve"> Belláné Szőke Csilla Gondozási Központ intézményvezető</w:t>
      </w:r>
    </w:p>
    <w:p w14:paraId="19777EFE" w14:textId="77777777" w:rsidR="0075269B" w:rsidRDefault="0075269B" w:rsidP="0075269B">
      <w:pPr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Határidő: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  <w:t>értelem szerint</w:t>
      </w:r>
    </w:p>
    <w:p w14:paraId="184FA7F3" w14:textId="61C8B67D" w:rsidR="0075269B" w:rsidRPr="00510DAE" w:rsidRDefault="00255D41" w:rsidP="00255D41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bookmarkStart w:id="2" w:name="_Hlk213667940"/>
      <w:r w:rsidRPr="00510DAE">
        <w:rPr>
          <w:rFonts w:cs="Calibri"/>
          <w:b/>
          <w:bCs/>
          <w:i/>
          <w:iCs/>
          <w:szCs w:val="22"/>
        </w:rPr>
        <w:t>A Belügyminisztérium (Szociális és Gyermekjóléti Szolgálatatások Főosztálya) tájékoztatása alapján a finanszírozási rendszerbe történő befogadásról külön szakhatósági állásfoglalást nem kell kérni az Önkormányzatnak.</w:t>
      </w:r>
    </w:p>
    <w:bookmarkEnd w:id="2"/>
    <w:p w14:paraId="42EAC84E" w14:textId="77777777" w:rsidR="0075269B" w:rsidRPr="00E56C67" w:rsidRDefault="0075269B" w:rsidP="0075269B">
      <w:pPr>
        <w:rPr>
          <w:rFonts w:cs="Calibri"/>
          <w:szCs w:val="22"/>
        </w:rPr>
      </w:pPr>
    </w:p>
    <w:p w14:paraId="00E30E28" w14:textId="69909D2D" w:rsidR="0075269B" w:rsidRPr="00E56C67" w:rsidRDefault="0075269B" w:rsidP="00343161">
      <w:pPr>
        <w:contextualSpacing/>
        <w:rPr>
          <w:rFonts w:cs="Calibri"/>
          <w:szCs w:val="22"/>
        </w:rPr>
      </w:pPr>
      <w:r w:rsidRPr="00343161">
        <w:rPr>
          <w:rFonts w:cs="Calibri"/>
          <w:bCs/>
          <w:sz w:val="22"/>
          <w:szCs w:val="22"/>
        </w:rPr>
        <w:t>129/2025.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egyetért</w:t>
      </w:r>
      <w:r w:rsidR="00343161">
        <w:rPr>
          <w:rFonts w:cs="Calibri"/>
          <w:szCs w:val="22"/>
        </w:rPr>
        <w:t>ett</w:t>
      </w:r>
      <w:r w:rsidRPr="00E56C67">
        <w:rPr>
          <w:rFonts w:cs="Calibri"/>
          <w:szCs w:val="22"/>
        </w:rPr>
        <w:t xml:space="preserve"> a Gondozási Központ </w:t>
      </w:r>
      <w:r w:rsidRPr="00E56C67">
        <w:rPr>
          <w:rFonts w:eastAsia="Times New Roman" w:cs="Calibri"/>
          <w:szCs w:val="22"/>
          <w:lang w:eastAsia="zh-CN"/>
        </w:rPr>
        <w:t>5932 Gádoros, Fő utca 30. szám alatti</w:t>
      </w:r>
      <w:r w:rsidRPr="00E56C67">
        <w:rPr>
          <w:rFonts w:cs="Calibri"/>
          <w:szCs w:val="22"/>
        </w:rPr>
        <w:t xml:space="preserve"> Idős Otthoni létszáma 33 férőhely ellátotti létszámról 43 férőhely ellátotti létszámra történő bővítésével.</w:t>
      </w:r>
    </w:p>
    <w:p w14:paraId="7DEDFA3D" w14:textId="293B3ACB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>Felhatalmaz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Polgármester urat a szükséges intézkedés megtételére.</w:t>
      </w:r>
    </w:p>
    <w:p w14:paraId="2DA5FDAB" w14:textId="77777777" w:rsidR="0075269B" w:rsidRPr="00E56C67" w:rsidRDefault="0075269B" w:rsidP="0075269B">
      <w:pPr>
        <w:spacing w:line="276" w:lineRule="auto"/>
        <w:rPr>
          <w:rFonts w:cs="Calibri"/>
          <w:b/>
          <w:szCs w:val="22"/>
        </w:rPr>
      </w:pPr>
    </w:p>
    <w:p w14:paraId="540162F6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Felelős: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Dr. Szilágyi Tibor polgármester</w:t>
      </w:r>
    </w:p>
    <w:p w14:paraId="543E490A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Kőszegi Erzsébet Mária jegyző</w:t>
      </w:r>
    </w:p>
    <w:p w14:paraId="7484DE05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bCs/>
          <w:szCs w:val="22"/>
        </w:rPr>
        <w:t>Erről értesül: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  <w:t>Belláné Szőke Csilla Gondozási Központ intézményvezető</w:t>
      </w:r>
    </w:p>
    <w:p w14:paraId="28465A68" w14:textId="77777777" w:rsidR="0075269B" w:rsidRDefault="0075269B" w:rsidP="0075269B">
      <w:pPr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Határidő: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értelem szerint</w:t>
      </w:r>
    </w:p>
    <w:p w14:paraId="78E64BDA" w14:textId="77777777" w:rsidR="00510DAE" w:rsidRPr="00510DAE" w:rsidRDefault="00510DAE" w:rsidP="00510DAE">
      <w:pPr>
        <w:pStyle w:val="Listaszerbekezds"/>
        <w:numPr>
          <w:ilvl w:val="0"/>
          <w:numId w:val="30"/>
        </w:numPr>
        <w:rPr>
          <w:rFonts w:cs="Calibri"/>
          <w:b/>
          <w:bCs/>
          <w:i/>
          <w:iCs/>
          <w:szCs w:val="22"/>
        </w:rPr>
      </w:pPr>
      <w:r w:rsidRPr="00510DAE">
        <w:rPr>
          <w:rFonts w:cs="Calibri"/>
          <w:b/>
          <w:bCs/>
          <w:i/>
          <w:iCs/>
          <w:szCs w:val="22"/>
        </w:rPr>
        <w:t>A Belügyminisztérium (Szociális és Gyermekjóléti Szolgálatatások Főosztálya) tájékoztatása alapján a finanszírozási rendszerbe történő befogadásról külön szakhatósági állásfoglalást nem kell kérni az Önkormányzatnak.</w:t>
      </w:r>
    </w:p>
    <w:p w14:paraId="420D8DF6" w14:textId="77777777" w:rsidR="00343161" w:rsidRDefault="00343161" w:rsidP="0075269B">
      <w:pPr>
        <w:rPr>
          <w:rFonts w:cs="Calibri"/>
          <w:szCs w:val="22"/>
        </w:rPr>
      </w:pPr>
    </w:p>
    <w:p w14:paraId="6F4724B3" w14:textId="77777777" w:rsidR="00343161" w:rsidRPr="00E56C67" w:rsidRDefault="00343161" w:rsidP="0075269B">
      <w:pPr>
        <w:rPr>
          <w:rFonts w:cs="Calibri"/>
          <w:szCs w:val="22"/>
        </w:rPr>
      </w:pPr>
    </w:p>
    <w:p w14:paraId="722B9244" w14:textId="3AB7EA5D" w:rsidR="0075269B" w:rsidRPr="00E56C67" w:rsidRDefault="0075269B" w:rsidP="00343161">
      <w:pPr>
        <w:contextualSpacing/>
        <w:rPr>
          <w:rFonts w:cs="Calibri"/>
          <w:szCs w:val="22"/>
        </w:rPr>
      </w:pPr>
      <w:r w:rsidRPr="00343161">
        <w:rPr>
          <w:rFonts w:cs="Calibri"/>
          <w:bCs/>
          <w:sz w:val="22"/>
          <w:szCs w:val="22"/>
        </w:rPr>
        <w:lastRenderedPageBreak/>
        <w:t>130/2025.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az 5932 Gádoros, Kossuth Lajos u. 13. szám alatt működő I. számú felnőtt háziorvosi körzet rendelési idejét az alábbiakban határoz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meg</w:t>
      </w:r>
    </w:p>
    <w:p w14:paraId="0C973597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Hétfő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8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1FEF9123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Kedd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8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-13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</w:p>
    <w:p w14:paraId="449FB6CB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Szerda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-16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3E3463BC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Csütörtök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8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7AE302E7" w14:textId="77777777" w:rsidR="0075269B" w:rsidRPr="00E56C67" w:rsidRDefault="0075269B" w:rsidP="0075269B">
      <w:pPr>
        <w:spacing w:line="276" w:lineRule="auto"/>
        <w:ind w:left="1416" w:firstLine="708"/>
        <w:rPr>
          <w:rFonts w:cs="Calibri"/>
          <w:szCs w:val="22"/>
        </w:rPr>
      </w:pPr>
      <w:r w:rsidRPr="00E56C67">
        <w:rPr>
          <w:rFonts w:cs="Calibri"/>
          <w:szCs w:val="22"/>
        </w:rPr>
        <w:t>Péntek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8</w:t>
      </w:r>
      <w:r w:rsidRPr="00E56C67">
        <w:rPr>
          <w:rFonts w:cs="Calibri"/>
          <w:szCs w:val="22"/>
          <w:vertAlign w:val="superscript"/>
        </w:rPr>
        <w:t>00</w:t>
      </w:r>
      <w:r w:rsidRPr="00E56C67">
        <w:rPr>
          <w:rFonts w:cs="Calibri"/>
          <w:szCs w:val="22"/>
        </w:rPr>
        <w:t>-11</w:t>
      </w:r>
      <w:r w:rsidRPr="00E56C67">
        <w:rPr>
          <w:rFonts w:cs="Calibri"/>
          <w:szCs w:val="22"/>
          <w:vertAlign w:val="superscript"/>
        </w:rPr>
        <w:t>00</w:t>
      </w:r>
      <w:r w:rsidRPr="00E56C67">
        <w:rPr>
          <w:rFonts w:cs="Calibri"/>
          <w:szCs w:val="22"/>
          <w:vertAlign w:val="superscript"/>
        </w:rPr>
        <w:tab/>
      </w:r>
      <w:r w:rsidRPr="00E56C67">
        <w:rPr>
          <w:rFonts w:cs="Calibri"/>
          <w:szCs w:val="22"/>
          <w:vertAlign w:val="superscript"/>
        </w:rPr>
        <w:tab/>
      </w:r>
    </w:p>
    <w:p w14:paraId="71F34F6D" w14:textId="77777777" w:rsidR="0075269B" w:rsidRPr="00E56C67" w:rsidRDefault="0075269B" w:rsidP="0075269B">
      <w:pPr>
        <w:spacing w:line="276" w:lineRule="auto"/>
        <w:rPr>
          <w:rFonts w:cs="Calibri"/>
          <w:sz w:val="28"/>
          <w:szCs w:val="28"/>
        </w:rPr>
      </w:pPr>
    </w:p>
    <w:p w14:paraId="1E3AFE03" w14:textId="780F8005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t>Kezdeményez</w:t>
      </w:r>
      <w:r w:rsidR="00343161">
        <w:rPr>
          <w:rFonts w:cs="Calibri"/>
          <w:szCs w:val="22"/>
        </w:rPr>
        <w:t>te</w:t>
      </w:r>
      <w:r w:rsidRPr="00E56C67">
        <w:rPr>
          <w:rFonts w:cs="Calibri"/>
          <w:szCs w:val="22"/>
        </w:rPr>
        <w:t xml:space="preserve"> a működési engedélyben történő módosítás átvezetését és a lakosság tájékoztatását.</w:t>
      </w:r>
    </w:p>
    <w:p w14:paraId="582F84D7" w14:textId="77777777" w:rsidR="0075269B" w:rsidRPr="00E56C67" w:rsidRDefault="0075269B" w:rsidP="0075269B">
      <w:pPr>
        <w:spacing w:line="276" w:lineRule="auto"/>
        <w:rPr>
          <w:rFonts w:cs="Calibri"/>
          <w:szCs w:val="22"/>
          <w:shd w:val="clear" w:color="auto" w:fill="FFFFFF"/>
        </w:rPr>
      </w:pPr>
    </w:p>
    <w:p w14:paraId="32081E72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Felelős: </w:t>
      </w:r>
      <w:r w:rsidRPr="00E56C67">
        <w:rPr>
          <w:rFonts w:eastAsia="Times New Roman" w:cs="Calibri"/>
          <w:szCs w:val="22"/>
          <w:lang w:eastAsia="hu-HU"/>
        </w:rPr>
        <w:tab/>
        <w:t xml:space="preserve">Dr. Szilágyi Tibor polgármester </w:t>
      </w:r>
    </w:p>
    <w:p w14:paraId="7C84DC4B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Erről értesül: </w:t>
      </w:r>
      <w:r w:rsidRPr="00E56C67">
        <w:rPr>
          <w:rFonts w:eastAsia="Times New Roman" w:cs="Calibri"/>
          <w:szCs w:val="22"/>
          <w:lang w:eastAsia="hu-HU"/>
        </w:rPr>
        <w:tab/>
        <w:t>Dr. Körmöczy Ildikó háziorvos</w:t>
      </w:r>
    </w:p>
    <w:p w14:paraId="10042422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Határidő: </w:t>
      </w:r>
      <w:r w:rsidRPr="00E56C67">
        <w:rPr>
          <w:rFonts w:eastAsia="Times New Roman" w:cs="Calibri"/>
          <w:szCs w:val="22"/>
          <w:lang w:eastAsia="hu-HU"/>
        </w:rPr>
        <w:tab/>
        <w:t>azonnal</w:t>
      </w:r>
    </w:p>
    <w:p w14:paraId="09EADBA3" w14:textId="145ED7C3" w:rsidR="0075269B" w:rsidRPr="00343161" w:rsidRDefault="00510DAE" w:rsidP="00343161">
      <w:pPr>
        <w:pStyle w:val="Listaszerbekezds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b/>
          <w:bCs/>
          <w:i/>
          <w:iCs/>
          <w:szCs w:val="22"/>
          <w:lang w:eastAsia="hu-HU"/>
        </w:rPr>
      </w:pPr>
      <w:bookmarkStart w:id="3" w:name="_Hlk213668048"/>
      <w:r>
        <w:rPr>
          <w:rFonts w:eastAsia="Times New Roman" w:cs="Calibri"/>
          <w:b/>
          <w:bCs/>
          <w:i/>
          <w:iCs/>
          <w:szCs w:val="22"/>
          <w:lang w:eastAsia="hu-HU"/>
        </w:rPr>
        <w:t>A működési engedély módosítása megtörtént a NEAK és az Orosházi Járási Hivatal Népegészségügyi Osztály által</w:t>
      </w:r>
      <w:r w:rsidR="00343161" w:rsidRPr="00343161">
        <w:rPr>
          <w:rFonts w:eastAsia="Times New Roman" w:cs="Calibri"/>
          <w:b/>
          <w:bCs/>
          <w:i/>
          <w:iCs/>
          <w:szCs w:val="22"/>
          <w:lang w:eastAsia="hu-HU"/>
        </w:rPr>
        <w:t>. A lakosság tájékoztatása megtörtént.</w:t>
      </w:r>
    </w:p>
    <w:bookmarkEnd w:id="3"/>
    <w:p w14:paraId="11F8A0EF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0A743A1E" w14:textId="5D5DE9EB" w:rsidR="0075269B" w:rsidRPr="00E56C67" w:rsidRDefault="0075269B" w:rsidP="00343161">
      <w:pPr>
        <w:contextualSpacing/>
        <w:rPr>
          <w:rFonts w:cs="Calibri"/>
          <w:szCs w:val="22"/>
        </w:rPr>
      </w:pPr>
      <w:r w:rsidRPr="00343161">
        <w:rPr>
          <w:rFonts w:cs="Calibri"/>
          <w:bCs/>
          <w:sz w:val="22"/>
          <w:szCs w:val="22"/>
        </w:rPr>
        <w:t>131/2025.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az 5932 Gádoros, Kossuth Lajos u. 13. szám alatt működő gyermek háziorvosi körzet (001081369) rendelési idejét 10 óra/hét és 1,5 óra tanácsadásra emel</w:t>
      </w:r>
      <w:r w:rsidR="00343161">
        <w:rPr>
          <w:rFonts w:cs="Calibri"/>
          <w:szCs w:val="22"/>
        </w:rPr>
        <w:t>te</w:t>
      </w:r>
      <w:r w:rsidRPr="00E56C67">
        <w:rPr>
          <w:rFonts w:cs="Calibri"/>
          <w:szCs w:val="22"/>
        </w:rPr>
        <w:t xml:space="preserve"> és határoz</w:t>
      </w:r>
      <w:r w:rsidR="00343161">
        <w:rPr>
          <w:rFonts w:cs="Calibri"/>
          <w:szCs w:val="22"/>
        </w:rPr>
        <w:t>t</w:t>
      </w:r>
      <w:r w:rsidRPr="00E56C67">
        <w:rPr>
          <w:rFonts w:cs="Calibri"/>
          <w:szCs w:val="22"/>
        </w:rPr>
        <w:t>a meg 2025. november 01. napjától az alábbiakban</w:t>
      </w:r>
    </w:p>
    <w:p w14:paraId="27E63983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</w:p>
    <w:p w14:paraId="46391B4D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Hétfő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lang w:eastAsia="hu-HU"/>
        </w:rPr>
        <w:t>-14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17D9221B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Kedd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14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-16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</w:p>
    <w:p w14:paraId="7FFE2412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Szerda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10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lang w:eastAsia="hu-HU"/>
        </w:rPr>
        <w:t>-12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53BAC491" w14:textId="77777777" w:rsidR="0075269B" w:rsidRPr="00E56C67" w:rsidRDefault="0075269B" w:rsidP="0075269B">
      <w:pPr>
        <w:spacing w:line="276" w:lineRule="auto"/>
        <w:ind w:left="1416" w:firstLine="708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Csütörtök</w:t>
      </w:r>
      <w:r w:rsidRPr="00E56C67">
        <w:rPr>
          <w:rFonts w:eastAsia="Times New Roman" w:cs="Calibri"/>
          <w:szCs w:val="22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ab/>
        <w:t>12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lang w:eastAsia="hu-HU"/>
        </w:rPr>
        <w:t>-14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lang w:eastAsia="hu-HU"/>
        </w:rPr>
        <w:t>Tanácsadás 14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lang w:eastAsia="hu-HU"/>
        </w:rPr>
        <w:t>-16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00</w:t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  <w:r w:rsidRPr="00E56C67">
        <w:rPr>
          <w:rFonts w:eastAsia="Times New Roman" w:cs="Calibri"/>
          <w:szCs w:val="22"/>
          <w:vertAlign w:val="superscript"/>
          <w:lang w:eastAsia="hu-HU"/>
        </w:rPr>
        <w:tab/>
      </w:r>
    </w:p>
    <w:p w14:paraId="3F13DC99" w14:textId="77777777" w:rsidR="0075269B" w:rsidRPr="00E56C67" w:rsidRDefault="0075269B" w:rsidP="0075269B">
      <w:pPr>
        <w:spacing w:line="276" w:lineRule="auto"/>
        <w:ind w:left="1416" w:firstLine="708"/>
        <w:rPr>
          <w:rFonts w:cs="Calibri"/>
          <w:szCs w:val="22"/>
        </w:rPr>
      </w:pPr>
      <w:r w:rsidRPr="00E56C67">
        <w:rPr>
          <w:rFonts w:cs="Calibri"/>
          <w:szCs w:val="22"/>
        </w:rPr>
        <w:t>Péntek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</w:r>
      <w:r w:rsidRPr="00E56C67">
        <w:rPr>
          <w:rFonts w:eastAsia="Times New Roman" w:cs="Calibri"/>
          <w:szCs w:val="22"/>
          <w:lang w:eastAsia="hu-HU"/>
        </w:rPr>
        <w:t>11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eastAsia="Times New Roman" w:cs="Calibri"/>
          <w:szCs w:val="22"/>
          <w:lang w:eastAsia="hu-HU"/>
        </w:rPr>
        <w:t>-13</w:t>
      </w:r>
      <w:r w:rsidRPr="00E56C67">
        <w:rPr>
          <w:rFonts w:eastAsia="Times New Roman" w:cs="Calibri"/>
          <w:szCs w:val="22"/>
          <w:vertAlign w:val="superscript"/>
          <w:lang w:eastAsia="hu-HU"/>
        </w:rPr>
        <w:t>30</w:t>
      </w:r>
      <w:r w:rsidRPr="00E56C67">
        <w:rPr>
          <w:rFonts w:cs="Calibri"/>
          <w:szCs w:val="22"/>
          <w:vertAlign w:val="superscript"/>
        </w:rPr>
        <w:tab/>
      </w:r>
      <w:r w:rsidRPr="00E56C67">
        <w:rPr>
          <w:rFonts w:cs="Calibri"/>
          <w:szCs w:val="22"/>
          <w:vertAlign w:val="superscript"/>
        </w:rPr>
        <w:tab/>
      </w:r>
    </w:p>
    <w:p w14:paraId="78029EF6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</w:p>
    <w:p w14:paraId="17994B37" w14:textId="038221BE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t>Kezdeményez</w:t>
      </w:r>
      <w:r w:rsidR="00343161">
        <w:rPr>
          <w:rFonts w:cs="Calibri"/>
          <w:szCs w:val="22"/>
        </w:rPr>
        <w:t>te</w:t>
      </w:r>
      <w:r w:rsidRPr="00E56C67">
        <w:rPr>
          <w:rFonts w:cs="Calibri"/>
          <w:szCs w:val="22"/>
        </w:rPr>
        <w:t xml:space="preserve"> a működési engedélyben történő módosítás átvezetését és a lakosság tájékoztatását.</w:t>
      </w:r>
    </w:p>
    <w:p w14:paraId="6EE73C98" w14:textId="77777777" w:rsidR="0075269B" w:rsidRPr="00E56C67" w:rsidRDefault="0075269B" w:rsidP="0075269B">
      <w:pPr>
        <w:spacing w:line="276" w:lineRule="auto"/>
        <w:rPr>
          <w:rFonts w:cs="Calibri"/>
          <w:szCs w:val="22"/>
          <w:shd w:val="clear" w:color="auto" w:fill="FFFFFF"/>
        </w:rPr>
      </w:pPr>
    </w:p>
    <w:p w14:paraId="380C753A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Felelős: </w:t>
      </w:r>
      <w:r w:rsidRPr="00E56C67">
        <w:rPr>
          <w:rFonts w:eastAsia="Times New Roman" w:cs="Calibri"/>
          <w:szCs w:val="22"/>
          <w:lang w:eastAsia="hu-HU"/>
        </w:rPr>
        <w:tab/>
        <w:t xml:space="preserve">Dr. Szilágyi Tibor polgármester </w:t>
      </w:r>
    </w:p>
    <w:p w14:paraId="50F9FC06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Erről értesül: </w:t>
      </w:r>
      <w:r w:rsidRPr="00E56C67">
        <w:rPr>
          <w:rFonts w:eastAsia="Times New Roman" w:cs="Calibri"/>
          <w:szCs w:val="22"/>
          <w:lang w:eastAsia="hu-HU"/>
        </w:rPr>
        <w:tab/>
        <w:t>Dr. Bod Margit Zsuzsanna helyettesítő gyermek háziorvos</w:t>
      </w:r>
    </w:p>
    <w:p w14:paraId="214656BC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Határidő: </w:t>
      </w:r>
      <w:r w:rsidRPr="00E56C67">
        <w:rPr>
          <w:rFonts w:eastAsia="Times New Roman" w:cs="Calibri"/>
          <w:szCs w:val="22"/>
          <w:lang w:eastAsia="hu-HU"/>
        </w:rPr>
        <w:tab/>
        <w:t>2025. november 01.</w:t>
      </w:r>
    </w:p>
    <w:p w14:paraId="3A45033B" w14:textId="77777777" w:rsidR="00510DAE" w:rsidRPr="00343161" w:rsidRDefault="00510DAE" w:rsidP="00510DAE">
      <w:pPr>
        <w:pStyle w:val="Listaszerbekezds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b/>
          <w:bCs/>
          <w:i/>
          <w:iCs/>
          <w:szCs w:val="22"/>
          <w:lang w:eastAsia="hu-HU"/>
        </w:rPr>
      </w:pPr>
      <w:r>
        <w:rPr>
          <w:rFonts w:eastAsia="Times New Roman" w:cs="Calibri"/>
          <w:b/>
          <w:bCs/>
          <w:i/>
          <w:iCs/>
          <w:szCs w:val="22"/>
          <w:lang w:eastAsia="hu-HU"/>
        </w:rPr>
        <w:t>A működési engedély módosítása megtörtént a NEAK és az Orosházi Járási Hivatal Népegészségügyi Osztály által</w:t>
      </w:r>
      <w:r w:rsidRPr="00343161">
        <w:rPr>
          <w:rFonts w:eastAsia="Times New Roman" w:cs="Calibri"/>
          <w:b/>
          <w:bCs/>
          <w:i/>
          <w:iCs/>
          <w:szCs w:val="22"/>
          <w:lang w:eastAsia="hu-HU"/>
        </w:rPr>
        <w:t>. A lakosság tájékoztatása megtörtént.</w:t>
      </w:r>
    </w:p>
    <w:p w14:paraId="227A3AFF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4636142A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2CC96142" w14:textId="77760D42" w:rsidR="0075269B" w:rsidRPr="00E56C67" w:rsidRDefault="0075269B" w:rsidP="00343161">
      <w:pPr>
        <w:contextualSpacing/>
        <w:rPr>
          <w:rFonts w:cs="Calibri"/>
          <w:szCs w:val="22"/>
        </w:rPr>
      </w:pPr>
      <w:r w:rsidRPr="00343161">
        <w:rPr>
          <w:rFonts w:cs="Calibri"/>
          <w:bCs/>
          <w:sz w:val="22"/>
          <w:szCs w:val="22"/>
        </w:rPr>
        <w:t>132/2025.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cs="Calibri"/>
          <w:szCs w:val="22"/>
        </w:rPr>
        <w:t>Képviselő-testület az 5932 Gádoros, Kossuth Lajos u. 27. szám alatt működő iskolaegészségügyi szolgálat működési engedélyét módosít</w:t>
      </w:r>
      <w:r w:rsidR="00343161">
        <w:rPr>
          <w:rFonts w:cs="Calibri"/>
          <w:szCs w:val="22"/>
        </w:rPr>
        <w:t>otta</w:t>
      </w:r>
      <w:r w:rsidRPr="00E56C67">
        <w:rPr>
          <w:rFonts w:cs="Calibri"/>
          <w:szCs w:val="22"/>
        </w:rPr>
        <w:t xml:space="preserve"> 2025. november 01. napjától az alábbiak szerint:</w:t>
      </w:r>
    </w:p>
    <w:p w14:paraId="44A4DAD2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</w:p>
    <w:p w14:paraId="036B8CD3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t>Csütörtök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10</w:t>
      </w:r>
      <w:r w:rsidRPr="00E56C67">
        <w:rPr>
          <w:rFonts w:cs="Calibri"/>
          <w:szCs w:val="22"/>
          <w:vertAlign w:val="superscript"/>
        </w:rPr>
        <w:t>30</w:t>
      </w:r>
      <w:r w:rsidRPr="00E56C67">
        <w:rPr>
          <w:rFonts w:cs="Calibri"/>
          <w:szCs w:val="22"/>
        </w:rPr>
        <w:t xml:space="preserve"> - 12</w:t>
      </w:r>
      <w:r w:rsidRPr="00E56C67">
        <w:rPr>
          <w:rFonts w:cs="Calibri"/>
          <w:szCs w:val="22"/>
          <w:vertAlign w:val="superscript"/>
        </w:rPr>
        <w:t xml:space="preserve">30 </w:t>
      </w:r>
      <w:r w:rsidRPr="00E56C67">
        <w:rPr>
          <w:rFonts w:cs="Calibri"/>
          <w:szCs w:val="22"/>
          <w:vertAlign w:val="superscript"/>
        </w:rPr>
        <w:tab/>
      </w:r>
      <w:r w:rsidRPr="00E56C67">
        <w:rPr>
          <w:rFonts w:cs="Calibri"/>
          <w:szCs w:val="22"/>
          <w:vertAlign w:val="superscript"/>
        </w:rPr>
        <w:tab/>
      </w:r>
      <w:r w:rsidRPr="00E56C67">
        <w:rPr>
          <w:rFonts w:cs="Calibri"/>
          <w:szCs w:val="22"/>
        </w:rPr>
        <w:t>(iskolaegészségügyi oltások, szűrések)</w:t>
      </w:r>
    </w:p>
    <w:p w14:paraId="500628A8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t>Péntek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10</w:t>
      </w:r>
      <w:r w:rsidRPr="00E56C67">
        <w:rPr>
          <w:rFonts w:cs="Calibri"/>
          <w:szCs w:val="22"/>
          <w:vertAlign w:val="superscript"/>
        </w:rPr>
        <w:t>30</w:t>
      </w:r>
      <w:r w:rsidRPr="00E56C67">
        <w:rPr>
          <w:rFonts w:cs="Calibri"/>
          <w:szCs w:val="22"/>
        </w:rPr>
        <w:t xml:space="preserve"> - 11</w:t>
      </w:r>
      <w:r w:rsidRPr="00E56C67">
        <w:rPr>
          <w:rFonts w:cs="Calibri"/>
          <w:szCs w:val="22"/>
          <w:vertAlign w:val="superscript"/>
        </w:rPr>
        <w:t>30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(adminisztráció KRÉTA rendszerben felvezetése)</w:t>
      </w:r>
    </w:p>
    <w:p w14:paraId="1752A31B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textAlignment w:val="baseline"/>
        <w:rPr>
          <w:rFonts w:eastAsia="Times New Roman" w:cs="Calibri"/>
          <w:szCs w:val="22"/>
          <w:lang w:eastAsia="hu-HU"/>
        </w:rPr>
      </w:pPr>
    </w:p>
    <w:p w14:paraId="5847EFC4" w14:textId="136BFD73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szCs w:val="22"/>
        </w:rPr>
        <w:lastRenderedPageBreak/>
        <w:t>Kezdeményez</w:t>
      </w:r>
      <w:r w:rsidR="00343161">
        <w:rPr>
          <w:rFonts w:cs="Calibri"/>
          <w:szCs w:val="22"/>
        </w:rPr>
        <w:t>te</w:t>
      </w:r>
      <w:r w:rsidRPr="00E56C67">
        <w:rPr>
          <w:rFonts w:cs="Calibri"/>
          <w:szCs w:val="22"/>
        </w:rPr>
        <w:t xml:space="preserve"> a működési engedélyben történő módosítás átvezetését és a lakosság tájékoztatását.</w:t>
      </w:r>
    </w:p>
    <w:p w14:paraId="5AC60B71" w14:textId="77777777" w:rsidR="0075269B" w:rsidRPr="00E56C67" w:rsidRDefault="0075269B" w:rsidP="0075269B">
      <w:pPr>
        <w:spacing w:line="276" w:lineRule="auto"/>
        <w:rPr>
          <w:rFonts w:cs="Calibri"/>
          <w:szCs w:val="22"/>
          <w:shd w:val="clear" w:color="auto" w:fill="FFFFFF"/>
        </w:rPr>
      </w:pPr>
    </w:p>
    <w:p w14:paraId="7AB1D4B3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Felelős: </w:t>
      </w:r>
      <w:r w:rsidRPr="00E56C67">
        <w:rPr>
          <w:rFonts w:eastAsia="Times New Roman" w:cs="Calibri"/>
          <w:szCs w:val="22"/>
          <w:lang w:eastAsia="hu-HU"/>
        </w:rPr>
        <w:tab/>
        <w:t xml:space="preserve">Dr. Szilágyi Tibor polgármester </w:t>
      </w:r>
    </w:p>
    <w:p w14:paraId="1339D163" w14:textId="77777777" w:rsidR="0075269B" w:rsidRPr="00E56C67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Erről értesül: </w:t>
      </w:r>
      <w:r w:rsidRPr="00E56C67">
        <w:rPr>
          <w:rFonts w:eastAsia="Times New Roman" w:cs="Calibri"/>
          <w:szCs w:val="22"/>
          <w:lang w:eastAsia="hu-HU"/>
        </w:rPr>
        <w:tab/>
        <w:t>Dr. Bod Margit Zsuzsanna helyettesítő gyermek háziorvos</w:t>
      </w:r>
    </w:p>
    <w:p w14:paraId="2C228E45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 xml:space="preserve">Határidő: </w:t>
      </w:r>
      <w:r w:rsidRPr="00E56C67">
        <w:rPr>
          <w:rFonts w:eastAsia="Times New Roman" w:cs="Calibri"/>
          <w:szCs w:val="22"/>
          <w:lang w:eastAsia="hu-HU"/>
        </w:rPr>
        <w:tab/>
        <w:t>értelem szerint</w:t>
      </w:r>
    </w:p>
    <w:p w14:paraId="0499C953" w14:textId="77777777" w:rsidR="00510DAE" w:rsidRPr="00343161" w:rsidRDefault="00510DAE" w:rsidP="00510DAE">
      <w:pPr>
        <w:pStyle w:val="Listaszerbekezds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b/>
          <w:bCs/>
          <w:i/>
          <w:iCs/>
          <w:szCs w:val="22"/>
          <w:lang w:eastAsia="hu-HU"/>
        </w:rPr>
      </w:pPr>
      <w:r>
        <w:rPr>
          <w:rFonts w:eastAsia="Times New Roman" w:cs="Calibri"/>
          <w:b/>
          <w:bCs/>
          <w:i/>
          <w:iCs/>
          <w:szCs w:val="22"/>
          <w:lang w:eastAsia="hu-HU"/>
        </w:rPr>
        <w:t>A működési engedély módosítása megtörtént a NEAK és az Orosházi Járási Hivatal Népegészségügyi Osztály által</w:t>
      </w:r>
      <w:r w:rsidRPr="00343161">
        <w:rPr>
          <w:rFonts w:eastAsia="Times New Roman" w:cs="Calibri"/>
          <w:b/>
          <w:bCs/>
          <w:i/>
          <w:iCs/>
          <w:szCs w:val="22"/>
          <w:lang w:eastAsia="hu-HU"/>
        </w:rPr>
        <w:t>. A lakosság tájékoztatása megtörtént.</w:t>
      </w:r>
    </w:p>
    <w:p w14:paraId="44B8B599" w14:textId="77777777" w:rsidR="0075269B" w:rsidRDefault="0075269B" w:rsidP="0075269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szCs w:val="22"/>
          <w:lang w:eastAsia="hu-HU"/>
        </w:rPr>
      </w:pPr>
    </w:p>
    <w:p w14:paraId="2919739C" w14:textId="6FF913C9" w:rsidR="0075269B" w:rsidRPr="00E56C67" w:rsidRDefault="0075269B" w:rsidP="00343161">
      <w:pPr>
        <w:contextualSpacing/>
        <w:rPr>
          <w:rFonts w:eastAsia="Times New Roman" w:cs="Calibri"/>
          <w:szCs w:val="22"/>
          <w:lang w:eastAsia="zh-CN"/>
        </w:rPr>
      </w:pPr>
      <w:r w:rsidRPr="00343161">
        <w:rPr>
          <w:rFonts w:cs="Calibri"/>
          <w:bCs/>
          <w:sz w:val="22"/>
          <w:szCs w:val="22"/>
        </w:rPr>
        <w:t>133/2025. (X. 16.) KT határozat</w:t>
      </w:r>
      <w:r w:rsidR="00343161">
        <w:rPr>
          <w:rFonts w:cs="Calibri"/>
          <w:bCs/>
          <w:sz w:val="22"/>
          <w:szCs w:val="22"/>
        </w:rPr>
        <w:t xml:space="preserve">tal a </w:t>
      </w:r>
      <w:r w:rsidRPr="00E56C67">
        <w:rPr>
          <w:rFonts w:eastAsia="Times New Roman" w:cs="Calibri"/>
          <w:szCs w:val="22"/>
          <w:lang w:eastAsia="zh-CN"/>
        </w:rPr>
        <w:t>Képviselő-testület egyetért</w:t>
      </w:r>
      <w:r w:rsidR="00343161">
        <w:rPr>
          <w:rFonts w:eastAsia="Times New Roman" w:cs="Calibri"/>
          <w:szCs w:val="22"/>
          <w:lang w:eastAsia="zh-CN"/>
        </w:rPr>
        <w:t>ett</w:t>
      </w:r>
      <w:r w:rsidRPr="00E56C67">
        <w:rPr>
          <w:rFonts w:eastAsia="Times New Roman" w:cs="Calibri"/>
          <w:szCs w:val="22"/>
          <w:lang w:eastAsia="zh-CN"/>
        </w:rPr>
        <w:t xml:space="preserve"> azzal, hogy az önkormányzati tulajdonú 5932 Gádoros, Muskátli utca 42. szám alatti ingatlan (737/4 hrsz.)</w:t>
      </w:r>
      <w:r w:rsidRPr="00E56C67">
        <w:rPr>
          <w:rFonts w:eastAsia="Times New Roman" w:cs="Calibri"/>
          <w:szCs w:val="22"/>
          <w:lang w:eastAsia="zh-CN"/>
        </w:rPr>
        <w:br/>
        <w:t>110 m</w:t>
      </w:r>
      <w:r w:rsidRPr="00E56C67">
        <w:rPr>
          <w:rFonts w:eastAsia="Times New Roman" w:cs="Calibri"/>
          <w:szCs w:val="22"/>
          <w:vertAlign w:val="superscript"/>
          <w:lang w:eastAsia="zh-CN"/>
        </w:rPr>
        <w:t>2</w:t>
      </w:r>
      <w:r w:rsidRPr="00E56C67">
        <w:rPr>
          <w:rFonts w:eastAsia="Times New Roman" w:cs="Calibri"/>
          <w:szCs w:val="22"/>
          <w:lang w:eastAsia="zh-CN"/>
        </w:rPr>
        <w:t xml:space="preserve"> összkomfortos lakásra és a 12,5 m</w:t>
      </w:r>
      <w:r w:rsidRPr="00E56C67">
        <w:rPr>
          <w:rFonts w:eastAsia="Times New Roman" w:cs="Calibri"/>
          <w:szCs w:val="22"/>
          <w:vertAlign w:val="superscript"/>
          <w:lang w:eastAsia="zh-CN"/>
        </w:rPr>
        <w:t>2</w:t>
      </w:r>
      <w:r w:rsidRPr="00E56C67">
        <w:rPr>
          <w:rFonts w:eastAsia="Times New Roman" w:cs="Calibri"/>
          <w:szCs w:val="22"/>
          <w:lang w:eastAsia="zh-CN"/>
        </w:rPr>
        <w:t xml:space="preserve"> garázsra a bérleti jogviszony Kozmer Imre Gyula részére meghosszabbításra kerüljön határozatlan időtartamig 30 nap felmondási idő mellett.</w:t>
      </w:r>
    </w:p>
    <w:p w14:paraId="5074EE2E" w14:textId="521A3A6F" w:rsidR="0075269B" w:rsidRPr="00E56C67" w:rsidRDefault="0075269B" w:rsidP="0075269B">
      <w:pPr>
        <w:spacing w:line="276" w:lineRule="auto"/>
        <w:rPr>
          <w:rFonts w:eastAsia="Times New Roman" w:cs="Calibri"/>
          <w:szCs w:val="22"/>
          <w:lang w:eastAsia="zh-CN"/>
        </w:rPr>
      </w:pPr>
      <w:r w:rsidRPr="00E56C67">
        <w:rPr>
          <w:rFonts w:eastAsia="Times New Roman" w:cs="Calibri"/>
          <w:szCs w:val="22"/>
          <w:lang w:eastAsia="zh-CN"/>
        </w:rPr>
        <w:t xml:space="preserve">A havi bérleti díj összegét </w:t>
      </w:r>
      <w:proofErr w:type="gramStart"/>
      <w:r w:rsidRPr="00E56C67">
        <w:rPr>
          <w:rFonts w:eastAsia="Times New Roman" w:cs="Calibri"/>
          <w:szCs w:val="22"/>
          <w:lang w:eastAsia="zh-CN"/>
        </w:rPr>
        <w:t>18.800,-</w:t>
      </w:r>
      <w:proofErr w:type="gramEnd"/>
      <w:r w:rsidRPr="00E56C67">
        <w:rPr>
          <w:rFonts w:eastAsia="Times New Roman" w:cs="Calibri"/>
          <w:szCs w:val="22"/>
          <w:lang w:eastAsia="zh-CN"/>
        </w:rPr>
        <w:t xml:space="preserve"> Ft/hó, azaz Tizennyolcezer-nyolcszáz forint összegben állapít</w:t>
      </w:r>
      <w:r w:rsidR="00343161">
        <w:rPr>
          <w:rFonts w:eastAsia="Times New Roman" w:cs="Calibri"/>
          <w:szCs w:val="22"/>
          <w:lang w:eastAsia="zh-CN"/>
        </w:rPr>
        <w:t>otta</w:t>
      </w:r>
      <w:r w:rsidRPr="00E56C67">
        <w:rPr>
          <w:rFonts w:eastAsia="Times New Roman" w:cs="Calibri"/>
          <w:szCs w:val="22"/>
          <w:lang w:eastAsia="zh-CN"/>
        </w:rPr>
        <w:t xml:space="preserve"> meg.</w:t>
      </w:r>
    </w:p>
    <w:p w14:paraId="30E231A1" w14:textId="0E7033A7" w:rsidR="0075269B" w:rsidRPr="00E56C67" w:rsidRDefault="0075269B" w:rsidP="0075269B">
      <w:pPr>
        <w:shd w:val="clear" w:color="auto" w:fill="FFFFFF"/>
        <w:spacing w:after="300" w:line="276" w:lineRule="auto"/>
        <w:textAlignment w:val="baseline"/>
        <w:rPr>
          <w:rFonts w:eastAsia="Times New Roman" w:cs="Calibri"/>
          <w:color w:val="000000"/>
          <w:szCs w:val="22"/>
          <w:lang w:eastAsia="hu-HU"/>
        </w:rPr>
      </w:pPr>
      <w:r w:rsidRPr="00E56C67">
        <w:rPr>
          <w:rFonts w:eastAsia="Times New Roman" w:cs="Calibri"/>
          <w:szCs w:val="22"/>
          <w:lang w:eastAsia="hu-HU"/>
        </w:rPr>
        <w:t>Kezdeményez</w:t>
      </w:r>
      <w:r w:rsidR="00343161">
        <w:rPr>
          <w:rFonts w:eastAsia="Times New Roman" w:cs="Calibri"/>
          <w:szCs w:val="22"/>
          <w:lang w:eastAsia="hu-HU"/>
        </w:rPr>
        <w:t>te</w:t>
      </w:r>
      <w:r w:rsidRPr="00E56C67">
        <w:rPr>
          <w:rFonts w:eastAsia="Times New Roman" w:cs="Calibri"/>
          <w:szCs w:val="22"/>
          <w:lang w:eastAsia="hu-HU"/>
        </w:rPr>
        <w:t xml:space="preserve"> a lakásbérleti szerződés közös megegyezéssel történő módosítását és a </w:t>
      </w:r>
      <w:r w:rsidRPr="00E56C67">
        <w:rPr>
          <w:rFonts w:eastAsia="Times New Roman" w:cs="Calibri"/>
          <w:color w:val="000000"/>
          <w:szCs w:val="22"/>
          <w:lang w:eastAsia="hu-HU"/>
        </w:rPr>
        <w:t>határozatban foglaltak szerinti tartalommal történő megkötését.</w:t>
      </w:r>
    </w:p>
    <w:p w14:paraId="7096BBF0" w14:textId="4C9A5DA9" w:rsidR="0075269B" w:rsidRPr="00E56C67" w:rsidRDefault="0075269B" w:rsidP="0075269B">
      <w:pPr>
        <w:shd w:val="clear" w:color="auto" w:fill="FFFFFF"/>
        <w:spacing w:after="300" w:line="276" w:lineRule="auto"/>
        <w:textAlignment w:val="baseline"/>
        <w:rPr>
          <w:rFonts w:eastAsia="Times New Roman" w:cs="Calibri"/>
          <w:color w:val="000000"/>
          <w:szCs w:val="22"/>
          <w:lang w:eastAsia="hu-HU"/>
        </w:rPr>
      </w:pPr>
      <w:r w:rsidRPr="00E56C67">
        <w:rPr>
          <w:rFonts w:eastAsia="Times New Roman" w:cs="Calibri"/>
          <w:color w:val="000000"/>
          <w:szCs w:val="22"/>
          <w:lang w:eastAsia="hu-HU"/>
        </w:rPr>
        <w:t>Felhatalmaz</w:t>
      </w:r>
      <w:r w:rsidR="00343161">
        <w:rPr>
          <w:rFonts w:eastAsia="Times New Roman" w:cs="Calibri"/>
          <w:color w:val="000000"/>
          <w:szCs w:val="22"/>
          <w:lang w:eastAsia="hu-HU"/>
        </w:rPr>
        <w:t>t</w:t>
      </w:r>
      <w:r w:rsidRPr="00E56C67">
        <w:rPr>
          <w:rFonts w:eastAsia="Times New Roman" w:cs="Calibri"/>
          <w:color w:val="000000"/>
          <w:szCs w:val="22"/>
          <w:lang w:eastAsia="hu-HU"/>
        </w:rPr>
        <w:t>a a polgármestert a bérleti szerződés aláírására.</w:t>
      </w:r>
    </w:p>
    <w:p w14:paraId="61B4C6D8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Felelős: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  <w:t>Dr. Szilágyi Tibor polgármester</w:t>
      </w:r>
    </w:p>
    <w:p w14:paraId="6F3D3298" w14:textId="77777777" w:rsidR="0075269B" w:rsidRPr="00E56C67" w:rsidRDefault="0075269B" w:rsidP="0075269B">
      <w:pPr>
        <w:spacing w:line="276" w:lineRule="auto"/>
        <w:rPr>
          <w:rFonts w:cs="Calibri"/>
          <w:szCs w:val="22"/>
        </w:rPr>
      </w:pPr>
      <w:r w:rsidRPr="00E56C67">
        <w:rPr>
          <w:rFonts w:cs="Calibri"/>
          <w:b/>
          <w:bCs/>
          <w:szCs w:val="22"/>
        </w:rPr>
        <w:t>Erről értesül:</w:t>
      </w:r>
      <w:r w:rsidRPr="00E56C67">
        <w:rPr>
          <w:rFonts w:cs="Calibri"/>
          <w:szCs w:val="22"/>
        </w:rPr>
        <w:t xml:space="preserve"> Kozmer Imre Gyula</w:t>
      </w:r>
    </w:p>
    <w:p w14:paraId="19CAE12A" w14:textId="77777777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szCs w:val="22"/>
        </w:rPr>
        <w:tab/>
      </w:r>
      <w:r w:rsidRPr="00E56C67">
        <w:rPr>
          <w:rFonts w:cs="Calibri"/>
          <w:szCs w:val="22"/>
        </w:rPr>
        <w:tab/>
        <w:t>Líbor Zsolt Istvánné pénzügyi csoportvezető</w:t>
      </w:r>
    </w:p>
    <w:p w14:paraId="172CCA1F" w14:textId="77777777" w:rsidR="0075269B" w:rsidRPr="00E56C67" w:rsidRDefault="0075269B" w:rsidP="0075269B">
      <w:pPr>
        <w:rPr>
          <w:rFonts w:cs="Calibri"/>
          <w:szCs w:val="22"/>
        </w:rPr>
      </w:pPr>
      <w:r w:rsidRPr="00E56C67">
        <w:rPr>
          <w:rFonts w:cs="Calibri"/>
          <w:b/>
          <w:szCs w:val="22"/>
        </w:rPr>
        <w:t>Határidő:</w:t>
      </w:r>
      <w:r w:rsidRPr="00E56C67">
        <w:rPr>
          <w:rFonts w:cs="Calibri"/>
          <w:szCs w:val="22"/>
        </w:rPr>
        <w:t xml:space="preserve"> </w:t>
      </w:r>
      <w:r w:rsidRPr="00E56C67">
        <w:rPr>
          <w:rFonts w:cs="Calibri"/>
          <w:szCs w:val="22"/>
        </w:rPr>
        <w:tab/>
        <w:t>értelem szerint</w:t>
      </w:r>
    </w:p>
    <w:p w14:paraId="590803DF" w14:textId="61D391F1" w:rsidR="00343161" w:rsidRPr="00343161" w:rsidRDefault="00343161" w:rsidP="00343161">
      <w:pPr>
        <w:pStyle w:val="Listaszerbekezds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 w:cs="Calibri"/>
          <w:b/>
          <w:bCs/>
          <w:i/>
          <w:iCs/>
          <w:szCs w:val="22"/>
          <w:lang w:eastAsia="hu-HU"/>
        </w:rPr>
      </w:pPr>
      <w:r w:rsidRPr="00343161">
        <w:rPr>
          <w:rFonts w:eastAsia="Times New Roman" w:cs="Calibri"/>
          <w:b/>
          <w:bCs/>
          <w:i/>
          <w:iCs/>
          <w:szCs w:val="22"/>
          <w:lang w:eastAsia="hu-HU"/>
        </w:rPr>
        <w:t xml:space="preserve">Az </w:t>
      </w:r>
      <w:r>
        <w:rPr>
          <w:rFonts w:eastAsia="Times New Roman" w:cs="Calibri"/>
          <w:b/>
          <w:bCs/>
          <w:i/>
          <w:iCs/>
          <w:szCs w:val="22"/>
          <w:lang w:eastAsia="hu-HU"/>
        </w:rPr>
        <w:t>érintettek értesítése megtörtént. A bérleti szerződés aláírása folyamatban van.</w:t>
      </w:r>
    </w:p>
    <w:p w14:paraId="2C52D424" w14:textId="77777777" w:rsidR="0075269B" w:rsidRDefault="0075269B" w:rsidP="0075269B">
      <w:pPr>
        <w:rPr>
          <w:rFonts w:cs="Calibri"/>
          <w:szCs w:val="22"/>
        </w:rPr>
      </w:pPr>
    </w:p>
    <w:p w14:paraId="0DA7AB3F" w14:textId="77777777" w:rsidR="00E336CF" w:rsidRDefault="00E336CF" w:rsidP="000C7D5B">
      <w:pPr>
        <w:contextualSpacing/>
        <w:rPr>
          <w:rFonts w:eastAsia="Times New Roman"/>
          <w:lang w:eastAsia="hu-HU"/>
        </w:rPr>
      </w:pPr>
    </w:p>
    <w:p w14:paraId="0B184007" w14:textId="224D2921" w:rsidR="00136172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B39082" w14:textId="53C8CE2C" w:rsidR="00136172" w:rsidRDefault="00136172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198337CF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343161">
        <w:rPr>
          <w:rFonts w:eastAsia="Times New Roman"/>
          <w:lang w:eastAsia="hu-HU"/>
        </w:rPr>
        <w:t xml:space="preserve">5. november </w:t>
      </w:r>
      <w:r w:rsidR="00510DAE">
        <w:rPr>
          <w:rFonts w:eastAsia="Times New Roman"/>
          <w:lang w:eastAsia="hu-HU"/>
        </w:rPr>
        <w:t>10</w:t>
      </w:r>
      <w:r w:rsidR="00343161">
        <w:rPr>
          <w:rFonts w:eastAsia="Times New Roman"/>
          <w:lang w:eastAsia="hu-HU"/>
        </w:rPr>
        <w:t>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</w:t>
    </w:r>
    <w:r w:rsidR="00E85556">
      <w:rPr>
        <w:noProof/>
      </w:rPr>
      <w:t>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3041A"/>
    <w:multiLevelType w:val="hybridMultilevel"/>
    <w:tmpl w:val="FA96E90C"/>
    <w:lvl w:ilvl="0" w:tplc="040E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2FCA01E4"/>
    <w:multiLevelType w:val="hybridMultilevel"/>
    <w:tmpl w:val="74CE93B6"/>
    <w:lvl w:ilvl="0" w:tplc="5A62BA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5"/>
  </w:num>
  <w:num w:numId="2" w16cid:durableId="710617696">
    <w:abstractNumId w:val="24"/>
  </w:num>
  <w:num w:numId="3" w16cid:durableId="859782726">
    <w:abstractNumId w:val="17"/>
  </w:num>
  <w:num w:numId="4" w16cid:durableId="751901848">
    <w:abstractNumId w:val="28"/>
  </w:num>
  <w:num w:numId="5" w16cid:durableId="717628583">
    <w:abstractNumId w:val="3"/>
  </w:num>
  <w:num w:numId="6" w16cid:durableId="666321819">
    <w:abstractNumId w:val="18"/>
  </w:num>
  <w:num w:numId="7" w16cid:durableId="213931889">
    <w:abstractNumId w:val="9"/>
  </w:num>
  <w:num w:numId="8" w16cid:durableId="1079250502">
    <w:abstractNumId w:val="27"/>
  </w:num>
  <w:num w:numId="9" w16cid:durableId="766972651">
    <w:abstractNumId w:val="25"/>
  </w:num>
  <w:num w:numId="10" w16cid:durableId="1578512970">
    <w:abstractNumId w:val="26"/>
  </w:num>
  <w:num w:numId="11" w16cid:durableId="1924291420">
    <w:abstractNumId w:val="12"/>
  </w:num>
  <w:num w:numId="12" w16cid:durableId="548808809">
    <w:abstractNumId w:val="32"/>
  </w:num>
  <w:num w:numId="13" w16cid:durableId="1733237320">
    <w:abstractNumId w:val="19"/>
  </w:num>
  <w:num w:numId="14" w16cid:durableId="818810107">
    <w:abstractNumId w:val="22"/>
  </w:num>
  <w:num w:numId="15" w16cid:durableId="408356955">
    <w:abstractNumId w:val="23"/>
  </w:num>
  <w:num w:numId="16" w16cid:durableId="165948188">
    <w:abstractNumId w:val="31"/>
    <w:lvlOverride w:ilvl="0">
      <w:startOverride w:val="1"/>
    </w:lvlOverride>
  </w:num>
  <w:num w:numId="17" w16cid:durableId="2091198525">
    <w:abstractNumId w:val="15"/>
  </w:num>
  <w:num w:numId="18" w16cid:durableId="792939179">
    <w:abstractNumId w:val="20"/>
  </w:num>
  <w:num w:numId="19" w16cid:durableId="1922447610">
    <w:abstractNumId w:val="14"/>
  </w:num>
  <w:num w:numId="20" w16cid:durableId="1547640099">
    <w:abstractNumId w:val="6"/>
  </w:num>
  <w:num w:numId="21" w16cid:durableId="1462265521">
    <w:abstractNumId w:val="21"/>
  </w:num>
  <w:num w:numId="22" w16cid:durableId="1540050933">
    <w:abstractNumId w:val="29"/>
  </w:num>
  <w:num w:numId="23" w16cid:durableId="203446131">
    <w:abstractNumId w:val="8"/>
  </w:num>
  <w:num w:numId="24" w16cid:durableId="19980263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0"/>
  </w:num>
  <w:num w:numId="26" w16cid:durableId="1722170388">
    <w:abstractNumId w:val="16"/>
  </w:num>
  <w:num w:numId="27" w16cid:durableId="1767380580">
    <w:abstractNumId w:val="16"/>
  </w:num>
  <w:num w:numId="28" w16cid:durableId="1594628250">
    <w:abstractNumId w:val="4"/>
  </w:num>
  <w:num w:numId="29" w16cid:durableId="159346338">
    <w:abstractNumId w:val="10"/>
  </w:num>
  <w:num w:numId="30" w16cid:durableId="1589344111">
    <w:abstractNumId w:val="7"/>
  </w:num>
  <w:num w:numId="31" w16cid:durableId="2033144274">
    <w:abstractNumId w:val="13"/>
  </w:num>
  <w:num w:numId="32" w16cid:durableId="14563462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33DA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2AA2"/>
    <w:rsid w:val="00097869"/>
    <w:rsid w:val="000A00B1"/>
    <w:rsid w:val="000A596E"/>
    <w:rsid w:val="000A768A"/>
    <w:rsid w:val="000B2F04"/>
    <w:rsid w:val="000B36C2"/>
    <w:rsid w:val="000B6C84"/>
    <w:rsid w:val="000B7029"/>
    <w:rsid w:val="000C112D"/>
    <w:rsid w:val="000C4DFD"/>
    <w:rsid w:val="000C7D5B"/>
    <w:rsid w:val="000D118B"/>
    <w:rsid w:val="000D3B4D"/>
    <w:rsid w:val="000D5B0B"/>
    <w:rsid w:val="000D6556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204DE"/>
    <w:rsid w:val="00220881"/>
    <w:rsid w:val="00221E58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55D41"/>
    <w:rsid w:val="00260CAF"/>
    <w:rsid w:val="0026166E"/>
    <w:rsid w:val="00264584"/>
    <w:rsid w:val="0026570F"/>
    <w:rsid w:val="002700CC"/>
    <w:rsid w:val="002702F9"/>
    <w:rsid w:val="00270B48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2494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161"/>
    <w:rsid w:val="0034361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09D1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31EAC"/>
    <w:rsid w:val="0043255B"/>
    <w:rsid w:val="00432D4F"/>
    <w:rsid w:val="00434694"/>
    <w:rsid w:val="00434743"/>
    <w:rsid w:val="00436528"/>
    <w:rsid w:val="00436C5F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19B2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584F"/>
    <w:rsid w:val="004E5961"/>
    <w:rsid w:val="004E7496"/>
    <w:rsid w:val="004F0F88"/>
    <w:rsid w:val="00500516"/>
    <w:rsid w:val="00506031"/>
    <w:rsid w:val="00506748"/>
    <w:rsid w:val="00510CA4"/>
    <w:rsid w:val="00510DAE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40A88"/>
    <w:rsid w:val="00640FBE"/>
    <w:rsid w:val="0064502E"/>
    <w:rsid w:val="006453A3"/>
    <w:rsid w:val="00645CAC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269B"/>
    <w:rsid w:val="00755D5D"/>
    <w:rsid w:val="007569E9"/>
    <w:rsid w:val="00756D4F"/>
    <w:rsid w:val="00762F1E"/>
    <w:rsid w:val="00765103"/>
    <w:rsid w:val="00765B60"/>
    <w:rsid w:val="00766911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7F3F08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370AA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0E6"/>
    <w:rsid w:val="00A23269"/>
    <w:rsid w:val="00A23784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7118"/>
    <w:rsid w:val="00A40CF6"/>
    <w:rsid w:val="00A42017"/>
    <w:rsid w:val="00A431D4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572B5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12F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0AF9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5E7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7ACC"/>
    <w:rsid w:val="00B3020E"/>
    <w:rsid w:val="00B3415B"/>
    <w:rsid w:val="00B36D98"/>
    <w:rsid w:val="00B41BA5"/>
    <w:rsid w:val="00B42E34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3727"/>
    <w:rsid w:val="00BD48BA"/>
    <w:rsid w:val="00BD55C6"/>
    <w:rsid w:val="00BD5E92"/>
    <w:rsid w:val="00BE1C60"/>
    <w:rsid w:val="00BE2003"/>
    <w:rsid w:val="00BE2608"/>
    <w:rsid w:val="00BE4FD0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0C48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D02BD"/>
    <w:rsid w:val="00CD031B"/>
    <w:rsid w:val="00CD0356"/>
    <w:rsid w:val="00CD1102"/>
    <w:rsid w:val="00CE00FE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3720C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6CF"/>
    <w:rsid w:val="00E33D22"/>
    <w:rsid w:val="00E341BC"/>
    <w:rsid w:val="00E35491"/>
    <w:rsid w:val="00E367EF"/>
    <w:rsid w:val="00E36C5E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49B3"/>
    <w:rsid w:val="00FC4D8D"/>
    <w:rsid w:val="00FC5390"/>
    <w:rsid w:val="00FC64F7"/>
    <w:rsid w:val="00FD0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10</Pages>
  <Words>2754</Words>
  <Characters>19010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36</cp:revision>
  <cp:lastPrinted>2024-11-15T09:31:00Z</cp:lastPrinted>
  <dcterms:created xsi:type="dcterms:W3CDTF">2023-11-14T14:45:00Z</dcterms:created>
  <dcterms:modified xsi:type="dcterms:W3CDTF">2025-11-10T14:59:00Z</dcterms:modified>
</cp:coreProperties>
</file>